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BEBD0D0" w14:textId="77777777" w:rsidR="0091011A" w:rsidRDefault="0091011A" w:rsidP="0002046A">
      <w:pPr>
        <w:keepNext/>
        <w:suppressAutoHyphens w:val="0"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projekt</w:t>
      </w:r>
    </w:p>
    <w:p w14:paraId="70B68464" w14:textId="26667DF1" w:rsidR="0091011A" w:rsidRPr="009112AA" w:rsidRDefault="00543D75" w:rsidP="0002046A">
      <w:pPr>
        <w:keepNext/>
        <w:suppressAutoHyphens w:val="0"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UMOWA NR ................</w:t>
      </w:r>
    </w:p>
    <w:p w14:paraId="2501DF73" w14:textId="77777777" w:rsidR="0091011A" w:rsidRPr="009112AA" w:rsidRDefault="0091011A" w:rsidP="0002046A">
      <w:pPr>
        <w:suppressAutoHyphens w:val="0"/>
        <w:spacing w:line="240" w:lineRule="atLeast"/>
        <w:rPr>
          <w:rFonts w:ascii="Verdana" w:hAnsi="Verdana" w:cs="Arial"/>
          <w:sz w:val="20"/>
          <w:szCs w:val="20"/>
          <w:lang w:eastAsia="pl-PL"/>
        </w:rPr>
      </w:pPr>
    </w:p>
    <w:p w14:paraId="53E600A3" w14:textId="65E0E981" w:rsidR="0091011A" w:rsidRPr="009112A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9112AA">
        <w:rPr>
          <w:rFonts w:ascii="Verdana" w:hAnsi="Verdana" w:cs="Arial"/>
          <w:sz w:val="20"/>
          <w:szCs w:val="20"/>
          <w:lang w:eastAsia="pl-PL"/>
        </w:rPr>
        <w:t>Niniejsza Umowa zawarta zo</w:t>
      </w:r>
      <w:r w:rsidR="005F388A">
        <w:rPr>
          <w:rFonts w:ascii="Verdana" w:hAnsi="Verdana" w:cs="Arial"/>
          <w:sz w:val="20"/>
          <w:szCs w:val="20"/>
          <w:lang w:eastAsia="pl-PL"/>
        </w:rPr>
        <w:t>stała w dniu .............. 202</w:t>
      </w:r>
      <w:r w:rsidR="001610CA">
        <w:rPr>
          <w:rFonts w:ascii="Verdana" w:hAnsi="Verdana" w:cs="Arial"/>
          <w:sz w:val="20"/>
          <w:szCs w:val="20"/>
          <w:lang w:eastAsia="pl-PL"/>
        </w:rPr>
        <w:t>6</w:t>
      </w:r>
      <w:r w:rsidRPr="009112AA">
        <w:rPr>
          <w:rFonts w:ascii="Verdana" w:hAnsi="Verdana" w:cs="Arial"/>
          <w:sz w:val="20"/>
          <w:szCs w:val="20"/>
          <w:lang w:eastAsia="pl-PL"/>
        </w:rPr>
        <w:t xml:space="preserve"> roku, w Warszawie pomiędzy:</w:t>
      </w:r>
    </w:p>
    <w:p w14:paraId="39B36075" w14:textId="51CC320B" w:rsidR="0091011A" w:rsidRPr="009112A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9112AA">
        <w:rPr>
          <w:rFonts w:ascii="Verdana" w:hAnsi="Verdana" w:cs="Arial"/>
          <w:sz w:val="20"/>
          <w:szCs w:val="20"/>
          <w:lang w:eastAsia="pl-PL"/>
        </w:rPr>
        <w:t>Skarbem Państwa – Generalnym Dyrektorem Dróg Krajowych i Autostrad,  reprezentowanym przez pełnomocników:</w:t>
      </w:r>
    </w:p>
    <w:p w14:paraId="318829EB" w14:textId="77777777" w:rsidR="0091011A" w:rsidRPr="0002046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>...............................................</w:t>
      </w:r>
      <w:r w:rsidRPr="0002046A">
        <w:rPr>
          <w:rFonts w:ascii="Verdana" w:hAnsi="Verdana" w:cs="Arial"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sz w:val="20"/>
          <w:szCs w:val="20"/>
          <w:lang w:eastAsia="pl-PL"/>
        </w:rPr>
        <w:tab/>
        <w:t>...............................................</w:t>
      </w:r>
    </w:p>
    <w:p w14:paraId="4FBCE5CD" w14:textId="77777777" w:rsidR="0091011A" w:rsidRPr="0002046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>...............................................</w:t>
      </w:r>
      <w:r w:rsidRPr="0002046A">
        <w:rPr>
          <w:rFonts w:ascii="Verdana" w:hAnsi="Verdana" w:cs="Arial"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sz w:val="20"/>
          <w:szCs w:val="20"/>
          <w:lang w:eastAsia="pl-PL"/>
        </w:rPr>
        <w:tab/>
        <w:t>...............................................</w:t>
      </w:r>
    </w:p>
    <w:p w14:paraId="1CC8C39D" w14:textId="7604C8E7" w:rsidR="0091011A" w:rsidRPr="0002046A" w:rsidRDefault="0091011A" w:rsidP="0002046A">
      <w:pPr>
        <w:suppressAutoHyphens w:val="0"/>
        <w:spacing w:after="60"/>
        <w:ind w:right="-19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>Oddziału Generalnej Dyrekcji Dróg Krajowych i Autostrad w Warszawie ul. Mińska 25</w:t>
      </w:r>
      <w:r w:rsidR="005F388A">
        <w:rPr>
          <w:rFonts w:ascii="Verdana" w:hAnsi="Verdana" w:cs="Arial"/>
          <w:sz w:val="20"/>
          <w:szCs w:val="20"/>
          <w:lang w:eastAsia="pl-PL"/>
        </w:rPr>
        <w:t>,</w:t>
      </w:r>
      <w:r w:rsidR="005F388A" w:rsidRPr="005F388A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5F388A">
        <w:rPr>
          <w:rFonts w:ascii="Verdana" w:hAnsi="Verdana" w:cs="Arial"/>
          <w:sz w:val="20"/>
          <w:szCs w:val="20"/>
          <w:lang w:eastAsia="pl-PL"/>
        </w:rPr>
        <w:t xml:space="preserve">NIP: 113-20-97-244, REGON: </w:t>
      </w:r>
      <w:r w:rsidR="005F388A" w:rsidRPr="005D1860">
        <w:rPr>
          <w:rFonts w:ascii="Verdana" w:hAnsi="Verdana" w:cs="Arial"/>
          <w:sz w:val="20"/>
          <w:szCs w:val="20"/>
          <w:lang w:eastAsia="pl-PL"/>
        </w:rPr>
        <w:t>017511575-00108</w:t>
      </w:r>
      <w:r w:rsidR="005F388A" w:rsidRPr="0002046A">
        <w:rPr>
          <w:rFonts w:ascii="Verdana" w:hAnsi="Verdana" w:cs="Arial"/>
          <w:sz w:val="20"/>
          <w:szCs w:val="20"/>
          <w:lang w:eastAsia="pl-PL"/>
        </w:rPr>
        <w:t xml:space="preserve"> w dalszej treści umowy zwanej Zamawiającym,</w:t>
      </w:r>
      <w:r w:rsidRPr="0002046A">
        <w:rPr>
          <w:rFonts w:ascii="Verdana" w:hAnsi="Verdana" w:cs="Arial"/>
          <w:sz w:val="20"/>
          <w:szCs w:val="20"/>
          <w:lang w:eastAsia="pl-PL"/>
        </w:rPr>
        <w:t>,</w:t>
      </w:r>
    </w:p>
    <w:p w14:paraId="5D052537" w14:textId="77777777" w:rsidR="0091011A" w:rsidRPr="0002046A" w:rsidRDefault="0091011A" w:rsidP="0002046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06D0CCFA" w14:textId="169610A1" w:rsidR="0091011A" w:rsidRDefault="0091011A" w:rsidP="00835976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a .............................................................................................</w:t>
      </w:r>
      <w:r w:rsidR="006979E8">
        <w:rPr>
          <w:rFonts w:ascii="Verdana" w:hAnsi="Verdana" w:cs="Arial"/>
          <w:sz w:val="20"/>
          <w:szCs w:val="20"/>
          <w:lang w:eastAsia="pl-PL"/>
        </w:rPr>
        <w:t>...............................</w:t>
      </w:r>
    </w:p>
    <w:p w14:paraId="51A67517" w14:textId="77777777" w:rsidR="00835976" w:rsidRDefault="0091011A" w:rsidP="00703246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.....................................................................................................</w:t>
      </w:r>
      <w:r w:rsidR="006979E8">
        <w:rPr>
          <w:rFonts w:ascii="Verdana" w:hAnsi="Verdana" w:cs="Arial"/>
          <w:sz w:val="20"/>
          <w:szCs w:val="20"/>
          <w:lang w:eastAsia="pl-PL"/>
        </w:rPr>
        <w:t>.......................</w:t>
      </w:r>
    </w:p>
    <w:p w14:paraId="24A091B2" w14:textId="77777777" w:rsidR="0091011A" w:rsidRDefault="0091011A" w:rsidP="00703246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3F021BAD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reprezentowaną przez</w:t>
      </w:r>
    </w:p>
    <w:p w14:paraId="4EEC96A9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655CB0ED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………………………………………………………………………..</w:t>
      </w:r>
    </w:p>
    <w:p w14:paraId="2FFC64A4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00ADBAAE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………………………………………………………………………..</w:t>
      </w:r>
    </w:p>
    <w:p w14:paraId="23DF432F" w14:textId="77777777" w:rsidR="0091011A" w:rsidRDefault="0091011A" w:rsidP="00D75B8A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47212EBA" w14:textId="7E1507F9" w:rsidR="0091011A" w:rsidRDefault="00D57473" w:rsidP="002E1B17">
      <w:pPr>
        <w:spacing w:before="187" w:line="250" w:lineRule="exact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Zwaną</w:t>
      </w:r>
      <w:r w:rsidR="0091011A">
        <w:rPr>
          <w:rFonts w:ascii="Verdana" w:hAnsi="Verdana" w:cs="Arial"/>
          <w:sz w:val="20"/>
          <w:szCs w:val="20"/>
          <w:lang w:eastAsia="pl-PL"/>
        </w:rPr>
        <w:t xml:space="preserve"> dalej „Wykonawcą”,</w:t>
      </w:r>
      <w:r w:rsidR="0091011A" w:rsidRPr="00843978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7E462A">
        <w:rPr>
          <w:rFonts w:ascii="Verdana" w:hAnsi="Verdana" w:cs="Arial"/>
          <w:sz w:val="20"/>
          <w:szCs w:val="20"/>
          <w:lang w:eastAsia="pl-PL"/>
        </w:rPr>
        <w:t>łącznie zwanych dalej „Stronami”</w:t>
      </w:r>
    </w:p>
    <w:p w14:paraId="0F33A51A" w14:textId="77777777" w:rsidR="009C3C97" w:rsidRDefault="009C3C97" w:rsidP="009C3C97">
      <w:pPr>
        <w:suppressAutoHyphens w:val="0"/>
        <w:ind w:right="-322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7D05B0ED" w14:textId="20C949B7" w:rsidR="00B77457" w:rsidRDefault="008906E1" w:rsidP="008906E1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  <w:r w:rsidRPr="0002046A">
        <w:rPr>
          <w:rFonts w:ascii="Verdana" w:hAnsi="Verdana" w:cs="Arial"/>
          <w:sz w:val="20"/>
          <w:szCs w:val="20"/>
          <w:lang w:eastAsia="pl-PL"/>
        </w:rPr>
        <w:t xml:space="preserve">Podstawą zawarcia umowy stanowi postępowanie o udzielenie zamówienia publicznego </w:t>
      </w:r>
      <w:r w:rsidR="004F7527">
        <w:rPr>
          <w:rFonts w:ascii="Verdana" w:hAnsi="Verdana" w:cs="Arial"/>
          <w:sz w:val="20"/>
          <w:szCs w:val="20"/>
          <w:lang w:eastAsia="pl-PL"/>
        </w:rPr>
        <w:t>o wartości mniejszej niż 1</w:t>
      </w:r>
      <w:r w:rsidR="001610CA">
        <w:rPr>
          <w:rFonts w:ascii="Verdana" w:hAnsi="Verdana" w:cs="Arial"/>
          <w:sz w:val="20"/>
          <w:szCs w:val="20"/>
          <w:lang w:eastAsia="pl-PL"/>
        </w:rPr>
        <w:t>7</w:t>
      </w:r>
      <w:r w:rsidR="004F7527">
        <w:rPr>
          <w:rFonts w:ascii="Verdana" w:hAnsi="Verdana" w:cs="Arial"/>
          <w:sz w:val="20"/>
          <w:szCs w:val="20"/>
          <w:lang w:eastAsia="pl-PL"/>
        </w:rPr>
        <w:t>0 000 PLN (netto)</w:t>
      </w:r>
      <w:r w:rsidR="00B77457">
        <w:rPr>
          <w:rFonts w:ascii="Verdana" w:hAnsi="Verdana" w:cs="Arial"/>
          <w:sz w:val="20"/>
          <w:szCs w:val="20"/>
          <w:lang w:eastAsia="pl-PL"/>
        </w:rPr>
        <w:t>.</w:t>
      </w:r>
    </w:p>
    <w:p w14:paraId="58E3204F" w14:textId="77777777" w:rsidR="00B77457" w:rsidRDefault="00B77457" w:rsidP="008906E1">
      <w:pPr>
        <w:suppressAutoHyphens w:val="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7F0E995D" w14:textId="77777777" w:rsidR="0091011A" w:rsidRPr="0002046A" w:rsidRDefault="0091011A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1</w:t>
      </w:r>
    </w:p>
    <w:p w14:paraId="6E1E8163" w14:textId="77777777" w:rsidR="0091011A" w:rsidRPr="0002046A" w:rsidRDefault="0091011A" w:rsidP="00E32608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  <w:tab w:val="left" w:leader="dot" w:pos="8486"/>
        </w:tabs>
        <w:suppressAutoHyphens w:val="0"/>
        <w:autoSpaceDE w:val="0"/>
        <w:ind w:left="425" w:hanging="425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Zamawiający powierza, a Wykonawca przyjmuje do wykonania:</w:t>
      </w:r>
    </w:p>
    <w:p w14:paraId="3CFA4914" w14:textId="4005C8E1" w:rsidR="007E462A" w:rsidRDefault="005A6C0E" w:rsidP="00A523AF">
      <w:pPr>
        <w:suppressAutoHyphens w:val="0"/>
        <w:autoSpaceDE w:val="0"/>
        <w:ind w:left="426"/>
        <w:jc w:val="both"/>
        <w:rPr>
          <w:rFonts w:ascii="Verdana" w:hAnsi="Verdana" w:cs="TTE22461A8t00"/>
          <w:sz w:val="20"/>
          <w:szCs w:val="20"/>
        </w:rPr>
      </w:pPr>
      <w:r w:rsidRPr="005A6C0E">
        <w:rPr>
          <w:rFonts w:ascii="Verdana" w:hAnsi="Verdana" w:cs="TTE22461A8t00"/>
          <w:sz w:val="20"/>
          <w:szCs w:val="20"/>
        </w:rPr>
        <w:t>Wykonanie usługi wzorcowania/ sprawdzenia/ przeglądu/ kalibracji urządzeń laboratoryjnych z podziałem na 1</w:t>
      </w:r>
      <w:r w:rsidR="001610CA">
        <w:rPr>
          <w:rFonts w:ascii="Verdana" w:hAnsi="Verdana" w:cs="TTE22461A8t00"/>
          <w:sz w:val="20"/>
          <w:szCs w:val="20"/>
        </w:rPr>
        <w:t>2</w:t>
      </w:r>
      <w:r w:rsidRPr="005A6C0E">
        <w:rPr>
          <w:rFonts w:ascii="Verdana" w:hAnsi="Verdana" w:cs="TTE22461A8t00"/>
          <w:sz w:val="20"/>
          <w:szCs w:val="20"/>
        </w:rPr>
        <w:t xml:space="preserve"> zadań</w:t>
      </w:r>
      <w:r w:rsidR="00A523AF">
        <w:rPr>
          <w:rFonts w:ascii="Verdana" w:hAnsi="Verdana" w:cs="TTE22461A8t00"/>
          <w:sz w:val="20"/>
          <w:szCs w:val="20"/>
        </w:rPr>
        <w:t xml:space="preserve">, w zakresie zadania </w:t>
      </w:r>
      <w:r w:rsidR="00A523AF" w:rsidRPr="00A36CAD">
        <w:rPr>
          <w:rFonts w:ascii="Verdana" w:hAnsi="Verdana" w:cs="TTE22461A8t00"/>
          <w:sz w:val="20"/>
          <w:szCs w:val="20"/>
        </w:rPr>
        <w:t xml:space="preserve">nr </w:t>
      </w:r>
      <w:r w:rsidR="0042272F">
        <w:rPr>
          <w:rFonts w:ascii="Verdana" w:hAnsi="Verdana" w:cs="TTE22461A8t00"/>
          <w:sz w:val="20"/>
          <w:szCs w:val="20"/>
        </w:rPr>
        <w:t>….</w:t>
      </w:r>
      <w:r w:rsidR="005D5807">
        <w:rPr>
          <w:rFonts w:ascii="Verdana" w:hAnsi="Verdana" w:cs="TTE22461A8t00"/>
          <w:sz w:val="20"/>
          <w:szCs w:val="20"/>
        </w:rPr>
        <w:t>…..</w:t>
      </w:r>
      <w:r w:rsidR="00EC324B">
        <w:rPr>
          <w:rFonts w:ascii="Verdana" w:hAnsi="Verdana" w:cs="TTE22461A8t00"/>
          <w:sz w:val="20"/>
          <w:szCs w:val="20"/>
        </w:rPr>
        <w:t xml:space="preserve"> </w:t>
      </w:r>
      <w:r w:rsidR="007E462A">
        <w:rPr>
          <w:rFonts w:ascii="Verdana" w:hAnsi="Verdana" w:cs="TTE22461A8t00"/>
          <w:sz w:val="20"/>
          <w:szCs w:val="20"/>
        </w:rPr>
        <w:t>zwanej dalej „przedmiotem umowy”</w:t>
      </w:r>
      <w:r w:rsidR="006979E8">
        <w:rPr>
          <w:rFonts w:ascii="Verdana" w:hAnsi="Verdana" w:cs="TTE22461A8t00"/>
          <w:sz w:val="20"/>
          <w:szCs w:val="20"/>
        </w:rPr>
        <w:t>.</w:t>
      </w:r>
      <w:r w:rsidR="0091011A">
        <w:rPr>
          <w:rFonts w:ascii="Verdana" w:hAnsi="Verdana" w:cs="TTE22461A8t00"/>
          <w:sz w:val="20"/>
          <w:szCs w:val="20"/>
        </w:rPr>
        <w:t xml:space="preserve"> </w:t>
      </w:r>
    </w:p>
    <w:p w14:paraId="68D25DA7" w14:textId="35AAD836" w:rsidR="007E462A" w:rsidRPr="005E5B7F" w:rsidRDefault="007E462A" w:rsidP="007E462A">
      <w:pPr>
        <w:numPr>
          <w:ilvl w:val="0"/>
          <w:numId w:val="3"/>
        </w:numPr>
        <w:shd w:val="clear" w:color="auto" w:fill="FFFFFF"/>
        <w:tabs>
          <w:tab w:val="num" w:pos="426"/>
          <w:tab w:val="left" w:leader="dot" w:pos="8486"/>
        </w:tabs>
        <w:autoSpaceDE w:val="0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zobowiązuje się do </w:t>
      </w:r>
      <w:r w:rsidRPr="00A45250">
        <w:rPr>
          <w:rFonts w:ascii="Verdana" w:hAnsi="Verdana"/>
          <w:bCs/>
          <w:sz w:val="20"/>
          <w:szCs w:val="20"/>
        </w:rPr>
        <w:t xml:space="preserve">odbioru </w:t>
      </w:r>
      <w:r w:rsidR="00167658">
        <w:rPr>
          <w:rFonts w:ascii="Verdana" w:hAnsi="Verdana"/>
          <w:bCs/>
          <w:sz w:val="20"/>
          <w:szCs w:val="20"/>
        </w:rPr>
        <w:t xml:space="preserve">prawidłowo zrealizowanego </w:t>
      </w:r>
      <w:r w:rsidRPr="00A45250">
        <w:rPr>
          <w:rFonts w:ascii="Verdana" w:hAnsi="Verdana"/>
          <w:bCs/>
          <w:sz w:val="20"/>
          <w:szCs w:val="20"/>
        </w:rPr>
        <w:t xml:space="preserve">przedmiotu umowy oraz do </w:t>
      </w:r>
      <w:r>
        <w:rPr>
          <w:rFonts w:ascii="Verdana" w:hAnsi="Verdana"/>
          <w:bCs/>
          <w:sz w:val="20"/>
          <w:szCs w:val="20"/>
        </w:rPr>
        <w:t>zapłaty wynagrodzenia, o którym mowa w § 4</w:t>
      </w:r>
      <w:r w:rsidR="00D6086B">
        <w:rPr>
          <w:rFonts w:ascii="Verdana" w:hAnsi="Verdana"/>
          <w:bCs/>
          <w:sz w:val="20"/>
          <w:szCs w:val="20"/>
        </w:rPr>
        <w:t xml:space="preserve"> ust. 1</w:t>
      </w:r>
      <w:r>
        <w:rPr>
          <w:rFonts w:ascii="Verdana" w:hAnsi="Verdana"/>
          <w:bCs/>
          <w:sz w:val="20"/>
          <w:szCs w:val="20"/>
        </w:rPr>
        <w:t>.</w:t>
      </w:r>
      <w:r w:rsidRPr="005E5B7F">
        <w:rPr>
          <w:rFonts w:ascii="Verdana" w:hAnsi="Verdana" w:cs="TTE22461A8t00"/>
          <w:b/>
          <w:sz w:val="20"/>
          <w:szCs w:val="20"/>
        </w:rPr>
        <w:t xml:space="preserve">   </w:t>
      </w:r>
    </w:p>
    <w:p w14:paraId="1D2CBC93" w14:textId="77777777" w:rsidR="0091011A" w:rsidRDefault="0091011A" w:rsidP="0002046A">
      <w:pPr>
        <w:numPr>
          <w:ilvl w:val="0"/>
          <w:numId w:val="3"/>
        </w:numPr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02046A">
        <w:rPr>
          <w:rFonts w:ascii="Verdana" w:hAnsi="Verdana"/>
          <w:bCs/>
          <w:sz w:val="20"/>
          <w:szCs w:val="20"/>
        </w:rPr>
        <w:t>Zakres i sposób wykonania usług określają:</w:t>
      </w:r>
    </w:p>
    <w:p w14:paraId="1040C450" w14:textId="0064ABC9" w:rsidR="006979E8" w:rsidRPr="008D610C" w:rsidRDefault="008906E1" w:rsidP="008D610C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="Verdana" w:hAnsi="Verdana"/>
          <w:bCs/>
          <w:sz w:val="20"/>
          <w:szCs w:val="20"/>
        </w:rPr>
      </w:pPr>
      <w:r w:rsidRPr="008D610C">
        <w:rPr>
          <w:rFonts w:ascii="Verdana" w:hAnsi="Verdana"/>
          <w:bCs/>
          <w:sz w:val="20"/>
          <w:szCs w:val="20"/>
        </w:rPr>
        <w:t>Opis Przedmiotu Zamówienia</w:t>
      </w:r>
    </w:p>
    <w:p w14:paraId="79B6CC36" w14:textId="77777777" w:rsidR="008D610C" w:rsidRDefault="008D610C" w:rsidP="008D610C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Formularz Ofertowy Wykonawcy</w:t>
      </w:r>
    </w:p>
    <w:p w14:paraId="24DC7081" w14:textId="6FCD3011" w:rsidR="0046506F" w:rsidRPr="008D610C" w:rsidRDefault="008D610C" w:rsidP="008D610C">
      <w:pPr>
        <w:pStyle w:val="Akapitzlist"/>
        <w:numPr>
          <w:ilvl w:val="0"/>
          <w:numId w:val="19"/>
        </w:numPr>
        <w:tabs>
          <w:tab w:val="left" w:pos="426"/>
        </w:tabs>
        <w:suppressAutoHyphens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Formularz Cenowy</w:t>
      </w:r>
    </w:p>
    <w:p w14:paraId="03203653" w14:textId="76CB8553" w:rsidR="0091011A" w:rsidRPr="002B3621" w:rsidRDefault="0091011A" w:rsidP="00EC324B">
      <w:pPr>
        <w:pStyle w:val="Akapitzlist"/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EC324B">
        <w:rPr>
          <w:rFonts w:ascii="Verdana" w:hAnsi="Verdana" w:cs="TTE22461A8t00"/>
          <w:sz w:val="20"/>
          <w:szCs w:val="20"/>
          <w:lang w:val="pt-BR"/>
        </w:rPr>
        <w:t xml:space="preserve">W razie sprzeczności lub niejasności dokumenty należy interpretować zgodnie z kolejnością wskazaną w ust. </w:t>
      </w:r>
      <w:r w:rsidR="00D6086B">
        <w:rPr>
          <w:rFonts w:ascii="Verdana" w:hAnsi="Verdana" w:cs="TTE22461A8t00"/>
          <w:sz w:val="20"/>
          <w:szCs w:val="20"/>
          <w:lang w:val="pt-BR"/>
        </w:rPr>
        <w:t>3</w:t>
      </w:r>
      <w:r w:rsidRPr="00EC324B">
        <w:rPr>
          <w:rFonts w:ascii="Verdana" w:hAnsi="Verdana" w:cs="TTE22461A8t00"/>
          <w:sz w:val="20"/>
          <w:szCs w:val="20"/>
          <w:lang w:val="pt-BR"/>
        </w:rPr>
        <w:t xml:space="preserve">. </w:t>
      </w:r>
    </w:p>
    <w:p w14:paraId="56E69040" w14:textId="42E25583" w:rsidR="005D3CFB" w:rsidRPr="002B3621" w:rsidRDefault="0019616C" w:rsidP="002B3621">
      <w:pPr>
        <w:pStyle w:val="Akapitzlist"/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TE22461A8t00"/>
          <w:sz w:val="20"/>
          <w:szCs w:val="20"/>
          <w:lang w:val="pt-BR"/>
        </w:rPr>
        <w:t>Zamawiający zastrzega sobie możliwość dokonywania zmian ilościowych w poszczególnych pozycjach Formularza cenowego lub, w szczególnych przypadkach, rezygnacji z realizacji niektórych pozycji, w zależności od faktycznych potrzeb, przy czym wartość umowy wynikająca z wartości brutto wybranej Oferty nie może być przekroczona (ceny nie mogą ulec zmianie). Zmiany, o których mowa wyżej nie będą wymagały sporządzania pisemnych aneksów.</w:t>
      </w:r>
    </w:p>
    <w:p w14:paraId="74FC2ED7" w14:textId="6C018956" w:rsidR="004F7527" w:rsidRDefault="004F7527" w:rsidP="005A6C0E">
      <w:pPr>
        <w:spacing w:before="60"/>
        <w:rPr>
          <w:rFonts w:ascii="Verdana" w:hAnsi="Verdana" w:cs="Arial"/>
          <w:b/>
          <w:sz w:val="20"/>
          <w:szCs w:val="20"/>
          <w:lang w:val="pt-BR"/>
        </w:rPr>
      </w:pPr>
    </w:p>
    <w:p w14:paraId="3A18DE4C" w14:textId="2C0272D5" w:rsidR="0091011A" w:rsidRPr="007E462A" w:rsidRDefault="0091011A" w:rsidP="007E462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2</w:t>
      </w:r>
    </w:p>
    <w:p w14:paraId="6714D37D" w14:textId="77777777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Osobami uprawnionymi do uzgodnień i koordynacji realizacji niniejszej umowy są:</w:t>
      </w:r>
    </w:p>
    <w:p w14:paraId="25023FFF" w14:textId="7F906DD8" w:rsidR="0091011A" w:rsidRPr="0002046A" w:rsidRDefault="0091011A" w:rsidP="0002046A">
      <w:pPr>
        <w:shd w:val="clear" w:color="auto" w:fill="FFFFFF"/>
        <w:tabs>
          <w:tab w:val="left" w:pos="851"/>
          <w:tab w:val="left" w:leader="dot" w:pos="8486"/>
        </w:tabs>
        <w:autoSpaceDE w:val="0"/>
        <w:ind w:left="851" w:hanging="425"/>
        <w:jc w:val="both"/>
        <w:rPr>
          <w:rFonts w:ascii="Verdana" w:hAnsi="Verdana"/>
          <w:iCs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1) ze strony Zamawiającego – p</w:t>
      </w:r>
      <w:r>
        <w:rPr>
          <w:rFonts w:ascii="Verdana" w:hAnsi="Verdana"/>
          <w:iCs/>
          <w:sz w:val="20"/>
          <w:szCs w:val="20"/>
        </w:rPr>
        <w:t xml:space="preserve">. </w:t>
      </w:r>
      <w:r w:rsidR="001712B5">
        <w:rPr>
          <w:rFonts w:ascii="Verdana" w:hAnsi="Verdana"/>
          <w:iCs/>
          <w:sz w:val="20"/>
          <w:szCs w:val="20"/>
        </w:rPr>
        <w:t>________ .</w:t>
      </w:r>
    </w:p>
    <w:p w14:paraId="754C5407" w14:textId="4AB253B7" w:rsidR="00A9663E" w:rsidRDefault="0091011A" w:rsidP="00DA7C2F">
      <w:pPr>
        <w:shd w:val="clear" w:color="auto" w:fill="FFFFFF"/>
        <w:tabs>
          <w:tab w:val="left" w:pos="851"/>
          <w:tab w:val="left" w:leader="dot" w:pos="8486"/>
        </w:tabs>
        <w:autoSpaceDE w:val="0"/>
        <w:ind w:left="851" w:hanging="425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2) ze strony Wykonawcy  – p.</w:t>
      </w:r>
      <w:r w:rsidRPr="0002046A">
        <w:rPr>
          <w:rFonts w:ascii="Verdana" w:hAnsi="Verdana"/>
          <w:iCs/>
          <w:sz w:val="20"/>
          <w:szCs w:val="20"/>
        </w:rPr>
        <w:t xml:space="preserve"> __________</w:t>
      </w:r>
      <w:r w:rsidRPr="0002046A">
        <w:rPr>
          <w:rFonts w:ascii="Verdana" w:hAnsi="Verdana"/>
          <w:sz w:val="20"/>
          <w:szCs w:val="20"/>
        </w:rPr>
        <w:t xml:space="preserve">. </w:t>
      </w:r>
    </w:p>
    <w:p w14:paraId="4891C9A8" w14:textId="6B516FA6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lastRenderedPageBreak/>
        <w:t xml:space="preserve">Zamawiający lub Wykonawca mogą wyznaczyć ze swojej strony inne osoby niż wymienione </w:t>
      </w:r>
      <w:r w:rsidRPr="00A523AF">
        <w:rPr>
          <w:rFonts w:ascii="Verdana" w:hAnsi="Verdana"/>
          <w:sz w:val="20"/>
          <w:szCs w:val="20"/>
        </w:rPr>
        <w:t xml:space="preserve">w </w:t>
      </w:r>
      <w:r w:rsidR="00D6086B">
        <w:rPr>
          <w:rFonts w:ascii="Verdana" w:hAnsi="Verdana"/>
          <w:sz w:val="20"/>
          <w:szCs w:val="20"/>
        </w:rPr>
        <w:t>u</w:t>
      </w:r>
      <w:r w:rsidRPr="00A523AF">
        <w:rPr>
          <w:rFonts w:ascii="Verdana" w:hAnsi="Verdana"/>
          <w:sz w:val="20"/>
          <w:szCs w:val="20"/>
        </w:rPr>
        <w:t xml:space="preserve">st. </w:t>
      </w:r>
      <w:r w:rsidR="00D6086B">
        <w:rPr>
          <w:rFonts w:ascii="Verdana" w:hAnsi="Verdana"/>
          <w:sz w:val="20"/>
          <w:szCs w:val="20"/>
        </w:rPr>
        <w:t>1</w:t>
      </w:r>
      <w:r w:rsidRPr="00A523AF">
        <w:rPr>
          <w:rFonts w:ascii="Verdana" w:hAnsi="Verdana"/>
          <w:sz w:val="20"/>
          <w:szCs w:val="20"/>
        </w:rPr>
        <w:t>.</w:t>
      </w:r>
      <w:r w:rsidRPr="0002046A">
        <w:rPr>
          <w:rFonts w:ascii="Verdana" w:hAnsi="Verdana"/>
          <w:sz w:val="20"/>
          <w:szCs w:val="20"/>
        </w:rPr>
        <w:t xml:space="preserve"> Zmiana ta nie wymaga aneksu do Umowy</w:t>
      </w:r>
      <w:r>
        <w:rPr>
          <w:rFonts w:ascii="Verdana" w:hAnsi="Verdana"/>
          <w:sz w:val="20"/>
          <w:szCs w:val="20"/>
        </w:rPr>
        <w:t>,</w:t>
      </w:r>
      <w:r w:rsidRPr="0002046A">
        <w:rPr>
          <w:rFonts w:ascii="Verdana" w:hAnsi="Verdana"/>
          <w:sz w:val="20"/>
          <w:szCs w:val="20"/>
        </w:rPr>
        <w:t xml:space="preserve"> a jedynie pisemnego powiadomienia drugiej strony o jej dokonaniu.</w:t>
      </w:r>
    </w:p>
    <w:p w14:paraId="1BF212FE" w14:textId="77777777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Wykonawca jest zobowiązany stosować się do wszystkich, zgodnych z obowiązującymi przepisami, poleceń i instrukcji osoby reprezentującej Zamawiającego.</w:t>
      </w:r>
    </w:p>
    <w:p w14:paraId="30CF4F66" w14:textId="77777777" w:rsidR="0091011A" w:rsidRPr="0002046A" w:rsidRDefault="0091011A" w:rsidP="00E372F5">
      <w:pPr>
        <w:numPr>
          <w:ilvl w:val="0"/>
          <w:numId w:val="9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 w:cs="TTE22461A8t00"/>
          <w:sz w:val="20"/>
          <w:szCs w:val="20"/>
        </w:rPr>
        <w:t xml:space="preserve">Zamawiający i Wykonawca mogą porozumiewać się drogą faksową, e-mailową lub telefoniczną. </w:t>
      </w:r>
    </w:p>
    <w:p w14:paraId="1C25CD94" w14:textId="77777777" w:rsidR="0091011A" w:rsidRPr="0002046A" w:rsidRDefault="0091011A" w:rsidP="0002046A">
      <w:pPr>
        <w:shd w:val="clear" w:color="auto" w:fill="FFFFFF"/>
        <w:tabs>
          <w:tab w:val="left" w:leader="dot" w:pos="8486"/>
        </w:tabs>
        <w:autoSpaceDE w:val="0"/>
        <w:jc w:val="both"/>
        <w:rPr>
          <w:rFonts w:ascii="Verdana" w:hAnsi="Verdana"/>
          <w:sz w:val="20"/>
          <w:szCs w:val="20"/>
        </w:rPr>
      </w:pPr>
    </w:p>
    <w:p w14:paraId="714C7237" w14:textId="77777777" w:rsidR="0091011A" w:rsidRPr="0002046A" w:rsidRDefault="0091011A" w:rsidP="0002046A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3</w:t>
      </w:r>
    </w:p>
    <w:p w14:paraId="38046371" w14:textId="77777777" w:rsidR="0049723B" w:rsidRDefault="0049723B" w:rsidP="0049723B">
      <w:pPr>
        <w:pStyle w:val="Akapitzlist"/>
        <w:numPr>
          <w:ilvl w:val="0"/>
          <w:numId w:val="11"/>
        </w:numPr>
        <w:ind w:left="426" w:hanging="426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Termin realizacji przedmiotu umowy:</w:t>
      </w:r>
      <w:r w:rsidR="007E462A" w:rsidRPr="007E462A">
        <w:rPr>
          <w:rFonts w:ascii="Verdana" w:hAnsi="Verdana" w:cs="TTE22461A8t00"/>
          <w:sz w:val="20"/>
          <w:szCs w:val="20"/>
        </w:rPr>
        <w:t xml:space="preserve"> do ………………………...</w:t>
      </w:r>
    </w:p>
    <w:p w14:paraId="132BC14A" w14:textId="77777777" w:rsidR="0049723B" w:rsidRDefault="0049723B" w:rsidP="0049723B">
      <w:pPr>
        <w:pStyle w:val="Akapitzlist"/>
        <w:numPr>
          <w:ilvl w:val="0"/>
          <w:numId w:val="11"/>
        </w:numPr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49723B">
        <w:rPr>
          <w:rFonts w:ascii="Verdana" w:hAnsi="Verdana" w:cs="TTE22461A8t00"/>
          <w:sz w:val="20"/>
          <w:szCs w:val="20"/>
        </w:rPr>
        <w:t>Datą wykonania przedmiotu umowy jest dzień podpisania przez strony protokołu odbioru przedmiotu umowy.</w:t>
      </w:r>
    </w:p>
    <w:p w14:paraId="15BD4A74" w14:textId="0DDED4E7" w:rsidR="0049723B" w:rsidRPr="0049723B" w:rsidRDefault="0049723B" w:rsidP="0049723B">
      <w:pPr>
        <w:pStyle w:val="Akapitzlist"/>
        <w:numPr>
          <w:ilvl w:val="0"/>
          <w:numId w:val="11"/>
        </w:numPr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49723B">
        <w:rPr>
          <w:rFonts w:ascii="Verdana" w:hAnsi="Verdana" w:cs="TTE22461A8t00"/>
          <w:sz w:val="20"/>
          <w:szCs w:val="20"/>
        </w:rPr>
        <w:t>W przypadku wystąpienia okoliczności niezależnych od Wykonawcy skutkujących niemożnością dotrzymania terminu określonego w ust. 1, termin ten może ulec przedłużeniu, nie więcej jednak, niż o</w:t>
      </w:r>
      <w:r w:rsidR="00981870">
        <w:rPr>
          <w:rFonts w:ascii="Verdana" w:hAnsi="Verdana" w:cs="TTE22461A8t00"/>
          <w:sz w:val="20"/>
          <w:szCs w:val="20"/>
        </w:rPr>
        <w:t xml:space="preserve"> czas trwania tych okoliczności</w:t>
      </w:r>
      <w:r w:rsidRPr="0049723B">
        <w:rPr>
          <w:rFonts w:ascii="Verdana" w:hAnsi="Verdana" w:cs="TTE22461A8t00"/>
          <w:sz w:val="20"/>
          <w:szCs w:val="20"/>
        </w:rPr>
        <w:t>. Wykonawca powinien udowodnić, że opóźnienie wynika z przyczyn niezależnych po jego stronie.</w:t>
      </w:r>
    </w:p>
    <w:p w14:paraId="1CC6A4D0" w14:textId="77777777" w:rsidR="0091011A" w:rsidRPr="00403B0D" w:rsidRDefault="0091011A" w:rsidP="00E372F5">
      <w:pPr>
        <w:numPr>
          <w:ilvl w:val="0"/>
          <w:numId w:val="11"/>
        </w:numPr>
        <w:suppressAutoHyphens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403B0D">
        <w:rPr>
          <w:rFonts w:ascii="Verdana" w:hAnsi="Verdana" w:cs="TTE22461A8t00"/>
          <w:sz w:val="20"/>
          <w:szCs w:val="20"/>
        </w:rPr>
        <w:t xml:space="preserve">Zamawiający dopuszcza wykonanie przedmiotu zamówienia przy udziale </w:t>
      </w:r>
      <w:r w:rsidRPr="00147A65">
        <w:rPr>
          <w:rFonts w:ascii="Verdana" w:hAnsi="Verdana" w:cs="TTE22461A8t00"/>
          <w:sz w:val="20"/>
          <w:szCs w:val="20"/>
        </w:rPr>
        <w:t>podwykonawców</w:t>
      </w:r>
      <w:r>
        <w:rPr>
          <w:rFonts w:ascii="Verdana" w:hAnsi="Verdana" w:cs="TTE22461A8t00"/>
          <w:i/>
          <w:sz w:val="20"/>
          <w:szCs w:val="20"/>
        </w:rPr>
        <w:t xml:space="preserve">, </w:t>
      </w:r>
      <w:r w:rsidRPr="00403B0D">
        <w:rPr>
          <w:rFonts w:ascii="Verdana" w:hAnsi="Verdana" w:cs="TTE22461A8t00"/>
          <w:sz w:val="20"/>
          <w:szCs w:val="20"/>
        </w:rPr>
        <w:t>po ich uprzedniej akceptacji przez Zamawiającego.</w:t>
      </w:r>
    </w:p>
    <w:p w14:paraId="64390BB3" w14:textId="47B2CEAB" w:rsidR="004F40A3" w:rsidRDefault="0091011A" w:rsidP="004F40A3">
      <w:pPr>
        <w:numPr>
          <w:ilvl w:val="0"/>
          <w:numId w:val="11"/>
        </w:numPr>
        <w:suppressAutoHyphens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Akceptacja Z</w:t>
      </w:r>
      <w:r w:rsidRPr="00403B0D">
        <w:rPr>
          <w:rFonts w:ascii="Verdana" w:hAnsi="Verdana" w:cs="TTE22461A8t00"/>
          <w:sz w:val="20"/>
          <w:szCs w:val="20"/>
        </w:rPr>
        <w:t>a</w:t>
      </w:r>
      <w:r w:rsidR="004F40A3">
        <w:rPr>
          <w:rFonts w:ascii="Verdana" w:hAnsi="Verdana" w:cs="TTE22461A8t00"/>
          <w:sz w:val="20"/>
          <w:szCs w:val="20"/>
        </w:rPr>
        <w:t>mawiającego, o której mowa w ust</w:t>
      </w:r>
      <w:r w:rsidRPr="00403B0D">
        <w:rPr>
          <w:rFonts w:ascii="Verdana" w:hAnsi="Verdana" w:cs="TTE22461A8t00"/>
          <w:sz w:val="20"/>
          <w:szCs w:val="20"/>
        </w:rPr>
        <w:t xml:space="preserve">. </w:t>
      </w:r>
      <w:r w:rsidR="00D6086B">
        <w:rPr>
          <w:rFonts w:ascii="Verdana" w:hAnsi="Verdana" w:cs="TTE22461A8t00"/>
          <w:sz w:val="20"/>
          <w:szCs w:val="20"/>
        </w:rPr>
        <w:t>4</w:t>
      </w:r>
      <w:r w:rsidR="0042272F">
        <w:rPr>
          <w:rFonts w:ascii="Verdana" w:hAnsi="Verdana" w:cs="TTE22461A8t00"/>
          <w:sz w:val="20"/>
          <w:szCs w:val="20"/>
        </w:rPr>
        <w:t xml:space="preserve">, </w:t>
      </w:r>
      <w:r w:rsidRPr="00403B0D">
        <w:rPr>
          <w:rFonts w:ascii="Verdana" w:hAnsi="Verdana" w:cs="TTE22461A8t00"/>
          <w:sz w:val="20"/>
          <w:szCs w:val="20"/>
        </w:rPr>
        <w:t>następuje w formie pisemnej,</w:t>
      </w:r>
      <w:r>
        <w:rPr>
          <w:rFonts w:ascii="Verdana" w:hAnsi="Verdana" w:cs="TTE22461A8t00"/>
          <w:sz w:val="20"/>
          <w:szCs w:val="20"/>
        </w:rPr>
        <w:t xml:space="preserve"> w terminie 14 dni,</w:t>
      </w:r>
      <w:r w:rsidRPr="00403B0D">
        <w:rPr>
          <w:rFonts w:ascii="Verdana" w:hAnsi="Verdana" w:cs="TTE22461A8t00"/>
          <w:sz w:val="20"/>
          <w:szCs w:val="20"/>
        </w:rPr>
        <w:t xml:space="preserve"> po uprzednim z</w:t>
      </w:r>
      <w:r w:rsidR="00E65D4D">
        <w:rPr>
          <w:rFonts w:ascii="Verdana" w:hAnsi="Verdana" w:cs="TTE22461A8t00"/>
          <w:sz w:val="20"/>
          <w:szCs w:val="20"/>
        </w:rPr>
        <w:t xml:space="preserve">łożeniu wniosku przez Wykonawcę. </w:t>
      </w:r>
    </w:p>
    <w:p w14:paraId="757020F3" w14:textId="2A834488" w:rsidR="0042272F" w:rsidRPr="002B3621" w:rsidRDefault="0042272F" w:rsidP="002B3621">
      <w:pPr>
        <w:tabs>
          <w:tab w:val="left" w:pos="284"/>
        </w:tabs>
        <w:suppressAutoHyphens w:val="0"/>
        <w:autoSpaceDE w:val="0"/>
        <w:ind w:left="426" w:hanging="426"/>
        <w:contextualSpacing/>
        <w:jc w:val="both"/>
        <w:rPr>
          <w:rFonts w:ascii="Verdana" w:hAnsi="Verdana" w:cs="TTE22461A8t00"/>
          <w:sz w:val="20"/>
          <w:szCs w:val="20"/>
        </w:rPr>
      </w:pPr>
    </w:p>
    <w:p w14:paraId="1649A15C" w14:textId="5CD45EDF" w:rsidR="002B3621" w:rsidRDefault="002B3621" w:rsidP="002B3621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>
        <w:rPr>
          <w:rFonts w:ascii="Verdana" w:hAnsi="Verdana" w:cs="Arial"/>
          <w:b/>
          <w:sz w:val="20"/>
          <w:szCs w:val="20"/>
          <w:lang w:val="pt-BR"/>
        </w:rPr>
        <w:t>§ 4</w:t>
      </w:r>
    </w:p>
    <w:p w14:paraId="518E11F2" w14:textId="76831F76" w:rsidR="0049723B" w:rsidRDefault="0049723B" w:rsidP="00D6086B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6086B">
        <w:rPr>
          <w:rFonts w:ascii="Verdana" w:hAnsi="Verdana" w:cs="Arial"/>
          <w:sz w:val="20"/>
          <w:szCs w:val="20"/>
        </w:rPr>
        <w:t>Maksymalne wynagrodzenie za wykonanie przedmiotu Umowy określonego w § 1 Strony ustalają zgodnie z ofertą Wykonawcy na kwotę netto _______ PLN (słownie złotych: _____________), plus __ % podatek VAT w kwocie _______ PLN (słownie złotych: _____________), co łącznie stanowi kwotę brutto _______ PLN (słownie złotych: _____________).</w:t>
      </w:r>
    </w:p>
    <w:p w14:paraId="1F5AF777" w14:textId="19CE31DB" w:rsidR="00D6086B" w:rsidRPr="00D6086B" w:rsidRDefault="00D6086B" w:rsidP="00D6086B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przypadku zmiany przez władzę ustawodawczą określonej w ust. 1 procentowej stawki VAT, kwota brutto niefakturowanej części wynagrodzenia zostanie aneksem do niniejszej umowy odpowiednio dostosowana.</w:t>
      </w:r>
    </w:p>
    <w:p w14:paraId="670D74F9" w14:textId="48C8E338" w:rsidR="0091011A" w:rsidRDefault="0091011A" w:rsidP="0042272F">
      <w:pPr>
        <w:suppressAutoHyphens w:val="0"/>
        <w:ind w:left="426"/>
        <w:jc w:val="both"/>
        <w:rPr>
          <w:rFonts w:ascii="Verdana" w:hAnsi="Verdana" w:cs="TTE22461A8t00"/>
          <w:sz w:val="20"/>
          <w:szCs w:val="20"/>
        </w:rPr>
      </w:pPr>
    </w:p>
    <w:p w14:paraId="6494FDDF" w14:textId="2DB83CCD" w:rsidR="00703246" w:rsidRPr="00703246" w:rsidRDefault="0091011A" w:rsidP="009E5A06">
      <w:pPr>
        <w:pStyle w:val="Podtytu"/>
        <w:spacing w:before="60" w:after="0"/>
        <w:rPr>
          <w:rFonts w:ascii="Verdana" w:hAnsi="Verdana"/>
          <w:b/>
          <w:sz w:val="20"/>
          <w:szCs w:val="20"/>
          <w:lang w:val="pt-BR"/>
        </w:rPr>
      </w:pPr>
      <w:r w:rsidRPr="00700CC4">
        <w:rPr>
          <w:rFonts w:ascii="Verdana" w:hAnsi="Verdana"/>
          <w:b/>
          <w:sz w:val="20"/>
          <w:szCs w:val="20"/>
          <w:lang w:val="pt-BR"/>
        </w:rPr>
        <w:t xml:space="preserve">§ </w:t>
      </w:r>
      <w:r w:rsidR="009E5A06">
        <w:rPr>
          <w:rFonts w:ascii="Verdana" w:hAnsi="Verdana"/>
          <w:b/>
          <w:sz w:val="20"/>
          <w:szCs w:val="20"/>
          <w:lang w:val="pt-BR"/>
        </w:rPr>
        <w:t>5</w:t>
      </w:r>
    </w:p>
    <w:p w14:paraId="203C4D08" w14:textId="75B15E36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clear" w:pos="1637"/>
          <w:tab w:val="left" w:pos="426"/>
          <w:tab w:val="num" w:pos="502"/>
          <w:tab w:val="left" w:leader="dot" w:pos="848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  <w:szCs w:val="20"/>
        </w:rPr>
        <w:t xml:space="preserve">Wynagrodzenie Wykonawcy, o którym mowa w </w:t>
      </w:r>
      <w:r w:rsidRPr="000E1E25">
        <w:rPr>
          <w:rFonts w:ascii="Verdana" w:hAnsi="Verdana"/>
          <w:sz w:val="20"/>
          <w:szCs w:val="20"/>
          <w:lang w:val="pt-BR"/>
        </w:rPr>
        <w:t>§</w:t>
      </w:r>
      <w:r>
        <w:rPr>
          <w:rFonts w:ascii="Verdana" w:hAnsi="Verdana"/>
          <w:sz w:val="20"/>
          <w:szCs w:val="20"/>
        </w:rPr>
        <w:t xml:space="preserve"> 4</w:t>
      </w:r>
      <w:r w:rsidR="00D6086B">
        <w:rPr>
          <w:rFonts w:ascii="Verdana" w:hAnsi="Verdana"/>
          <w:sz w:val="20"/>
          <w:szCs w:val="20"/>
        </w:rPr>
        <w:t xml:space="preserve"> ust. 1</w:t>
      </w:r>
      <w:r w:rsidRPr="000E1E25">
        <w:rPr>
          <w:rFonts w:ascii="Verdana" w:hAnsi="Verdana"/>
          <w:sz w:val="20"/>
          <w:szCs w:val="20"/>
        </w:rPr>
        <w:t xml:space="preserve"> Umowy, rozliczane będzie </w:t>
      </w:r>
      <w:r>
        <w:rPr>
          <w:rFonts w:ascii="Verdana" w:hAnsi="Verdana"/>
          <w:sz w:val="20"/>
          <w:szCs w:val="20"/>
        </w:rPr>
        <w:br/>
      </w:r>
      <w:r w:rsidRPr="000E1E25">
        <w:rPr>
          <w:rFonts w:ascii="Verdana" w:hAnsi="Verdana"/>
          <w:sz w:val="20"/>
          <w:szCs w:val="20"/>
        </w:rPr>
        <w:t xml:space="preserve">na podstawie faktury VAT, wystawionej przez Wykonawcę po dokonaniu przez Zamawiającego odbioru </w:t>
      </w:r>
      <w:r>
        <w:rPr>
          <w:rFonts w:ascii="Verdana" w:hAnsi="Verdana"/>
          <w:sz w:val="20"/>
          <w:szCs w:val="20"/>
        </w:rPr>
        <w:t>przedmiotu umowy</w:t>
      </w:r>
      <w:r w:rsidRPr="000E1E25">
        <w:rPr>
          <w:rFonts w:ascii="Verdana" w:hAnsi="Verdana"/>
          <w:sz w:val="20"/>
          <w:szCs w:val="20"/>
        </w:rPr>
        <w:t>.</w:t>
      </w:r>
    </w:p>
    <w:p w14:paraId="4463E2AE" w14:textId="76AB830A" w:rsidR="0049723B" w:rsidRPr="00132617" w:rsidRDefault="0049723B" w:rsidP="00132617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 w:cs="TTE22461A8t00"/>
          <w:sz w:val="20"/>
          <w:szCs w:val="20"/>
        </w:rPr>
        <w:t xml:space="preserve">Po </w:t>
      </w:r>
      <w:r>
        <w:rPr>
          <w:rFonts w:ascii="Verdana" w:hAnsi="Verdana" w:cs="TTE22461A8t00"/>
          <w:sz w:val="20"/>
          <w:szCs w:val="20"/>
        </w:rPr>
        <w:t>wykonaniu przedmiotu umowy</w:t>
      </w:r>
      <w:r w:rsidRPr="000E1E25">
        <w:rPr>
          <w:rFonts w:ascii="Verdana" w:hAnsi="Verdana" w:cs="TTE22461A8t00"/>
          <w:sz w:val="20"/>
          <w:szCs w:val="20"/>
        </w:rPr>
        <w:t>, Strony sporządzą protokół odbioru, który stanowić będzie podstawę do wystawienia faktury VAT.</w:t>
      </w:r>
      <w:r w:rsidRPr="000E1E25">
        <w:rPr>
          <w:rFonts w:ascii="Verdana" w:hAnsi="Verdana"/>
          <w:sz w:val="20"/>
          <w:szCs w:val="20"/>
        </w:rPr>
        <w:t xml:space="preserve"> </w:t>
      </w:r>
      <w:r w:rsidR="00132617">
        <w:rPr>
          <w:rFonts w:ascii="Verdana" w:hAnsi="Verdana"/>
          <w:sz w:val="20"/>
          <w:szCs w:val="20"/>
        </w:rPr>
        <w:t>P</w:t>
      </w:r>
      <w:r w:rsidRPr="000E1E25">
        <w:rPr>
          <w:rFonts w:ascii="Verdana" w:hAnsi="Verdana" w:cs="TTE22461A8t00"/>
          <w:sz w:val="20"/>
          <w:szCs w:val="20"/>
        </w:rPr>
        <w:t>rotok</w:t>
      </w:r>
      <w:r w:rsidR="00132617">
        <w:rPr>
          <w:rFonts w:ascii="Verdana" w:hAnsi="Verdana" w:cs="TTE22461A8t00"/>
          <w:sz w:val="20"/>
          <w:szCs w:val="20"/>
        </w:rPr>
        <w:t>ół</w:t>
      </w:r>
      <w:r w:rsidRPr="000E1E25">
        <w:rPr>
          <w:rFonts w:ascii="Verdana" w:hAnsi="Verdana" w:cs="TTE22461A8t00"/>
          <w:sz w:val="20"/>
          <w:szCs w:val="20"/>
        </w:rPr>
        <w:t xml:space="preserve"> należy </w:t>
      </w:r>
      <w:r w:rsidR="00132617" w:rsidRPr="000E1E25">
        <w:rPr>
          <w:rFonts w:ascii="Verdana" w:hAnsi="Verdana"/>
          <w:iCs/>
          <w:sz w:val="20"/>
          <w:szCs w:val="20"/>
        </w:rPr>
        <w:t>doręczyć na adres</w:t>
      </w:r>
      <w:r w:rsidR="00132617">
        <w:rPr>
          <w:rFonts w:ascii="Verdana" w:hAnsi="Verdana"/>
          <w:iCs/>
          <w:sz w:val="20"/>
          <w:szCs w:val="20"/>
        </w:rPr>
        <w:t>:</w:t>
      </w:r>
      <w:r w:rsidR="00132617" w:rsidRPr="000E1E25">
        <w:rPr>
          <w:rFonts w:ascii="Verdana" w:hAnsi="Verdana"/>
          <w:iCs/>
          <w:sz w:val="20"/>
          <w:szCs w:val="20"/>
        </w:rPr>
        <w:t xml:space="preserve"> Wydział Technologii Generalnej Dyrekcji Dróg Krajowych i Autostrad, ul. Środkowa 35</w:t>
      </w:r>
      <w:r w:rsidR="00132617">
        <w:rPr>
          <w:rFonts w:ascii="Verdana" w:hAnsi="Verdana"/>
          <w:iCs/>
          <w:sz w:val="20"/>
          <w:szCs w:val="20"/>
        </w:rPr>
        <w:t>D</w:t>
      </w:r>
      <w:r w:rsidR="00132617" w:rsidRPr="000E1E25">
        <w:rPr>
          <w:rFonts w:ascii="Verdana" w:hAnsi="Verdana"/>
          <w:iCs/>
          <w:sz w:val="20"/>
          <w:szCs w:val="20"/>
        </w:rPr>
        <w:t>,</w:t>
      </w:r>
      <w:r w:rsidR="00132617" w:rsidRPr="00917058">
        <w:t xml:space="preserve"> </w:t>
      </w:r>
      <w:r w:rsidR="00132617" w:rsidRPr="000E1E25">
        <w:rPr>
          <w:rFonts w:ascii="Verdana" w:hAnsi="Verdana"/>
          <w:iCs/>
          <w:sz w:val="20"/>
          <w:szCs w:val="20"/>
        </w:rPr>
        <w:t>05-816 Opacz Kolonia.</w:t>
      </w:r>
    </w:p>
    <w:p w14:paraId="46FBFE95" w14:textId="77777777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  <w:szCs w:val="20"/>
        </w:rPr>
        <w:t xml:space="preserve">Zamawiający zapłaci Wykonawcy wynagrodzenie na podstawie cen ujętych w </w:t>
      </w:r>
      <w:r>
        <w:rPr>
          <w:rFonts w:ascii="Verdana" w:hAnsi="Verdana"/>
          <w:sz w:val="20"/>
          <w:szCs w:val="20"/>
        </w:rPr>
        <w:t>ofercie.</w:t>
      </w:r>
    </w:p>
    <w:p w14:paraId="4C627E02" w14:textId="2CCF0AEC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  <w:szCs w:val="20"/>
        </w:rPr>
        <w:t xml:space="preserve">Wykonawca wystawi fakturę VAT, o której mowa w ust. 1 w terminie do </w:t>
      </w:r>
      <w:r>
        <w:rPr>
          <w:rFonts w:ascii="Verdana" w:hAnsi="Verdana"/>
          <w:sz w:val="20"/>
          <w:szCs w:val="20"/>
        </w:rPr>
        <w:t>7</w:t>
      </w:r>
      <w:r w:rsidRPr="000E1E25">
        <w:rPr>
          <w:rFonts w:ascii="Verdana" w:hAnsi="Verdana"/>
          <w:sz w:val="20"/>
          <w:szCs w:val="20"/>
        </w:rPr>
        <w:t xml:space="preserve"> dni od daty dokonania odbioru potwierdzonego protokołem odbioru </w:t>
      </w:r>
      <w:r>
        <w:rPr>
          <w:rFonts w:ascii="Verdana" w:hAnsi="Verdana"/>
          <w:sz w:val="20"/>
          <w:szCs w:val="20"/>
        </w:rPr>
        <w:t>przedmiotu umowy</w:t>
      </w:r>
      <w:r w:rsidRPr="000E1E25">
        <w:rPr>
          <w:rFonts w:ascii="Verdana" w:hAnsi="Verdana"/>
          <w:sz w:val="20"/>
          <w:szCs w:val="20"/>
        </w:rPr>
        <w:t xml:space="preserve"> wolne</w:t>
      </w:r>
      <w:r>
        <w:rPr>
          <w:rFonts w:ascii="Verdana" w:hAnsi="Verdana"/>
          <w:sz w:val="20"/>
          <w:szCs w:val="20"/>
        </w:rPr>
        <w:t xml:space="preserve">go </w:t>
      </w:r>
      <w:r w:rsidRPr="000E1E25">
        <w:rPr>
          <w:rFonts w:ascii="Verdana" w:hAnsi="Verdana"/>
          <w:sz w:val="20"/>
          <w:szCs w:val="20"/>
        </w:rPr>
        <w:t xml:space="preserve">od wad i usterek. </w:t>
      </w:r>
    </w:p>
    <w:p w14:paraId="7988F16F" w14:textId="2237B449" w:rsidR="0049723B" w:rsidRPr="000E1E25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</w:rPr>
        <w:t xml:space="preserve">Faktura VAT będzie wystawiona przez Wykonawcę w złotych polskich na Generalną Dyrekcję Dróg Krajowych i Autostrad Oddział w Warszawie, ul. Mińska 25, 03-808 Warszawa (NIP: 113-20-97-244). </w:t>
      </w:r>
    </w:p>
    <w:p w14:paraId="0A19E678" w14:textId="1DE2D5FB" w:rsidR="004F7527" w:rsidRPr="004F7527" w:rsidRDefault="0049723B" w:rsidP="0049723B">
      <w:pPr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iCs/>
          <w:sz w:val="20"/>
          <w:szCs w:val="20"/>
        </w:rPr>
        <w:t>Zamawiający</w:t>
      </w:r>
      <w:r w:rsidRPr="000E1E25">
        <w:rPr>
          <w:rFonts w:ascii="Verdana" w:hAnsi="Verdana"/>
          <w:sz w:val="20"/>
          <w:szCs w:val="20"/>
        </w:rPr>
        <w:t xml:space="preserve"> ma obowiązek zapłaty prawidłowo wystawionej faktury, w terminie </w:t>
      </w:r>
      <w:r>
        <w:rPr>
          <w:rFonts w:ascii="Verdana" w:hAnsi="Verdana"/>
          <w:sz w:val="20"/>
          <w:szCs w:val="20"/>
        </w:rPr>
        <w:br/>
      </w:r>
      <w:r w:rsidRPr="000E1E25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30</w:t>
      </w:r>
      <w:r w:rsidRPr="000E1E25">
        <w:rPr>
          <w:rFonts w:ascii="Verdana" w:hAnsi="Verdana"/>
          <w:sz w:val="20"/>
          <w:szCs w:val="20"/>
        </w:rPr>
        <w:t> dni licząc od daty jej otrzymania.</w:t>
      </w:r>
      <w:r w:rsidRPr="000E1E25">
        <w:rPr>
          <w:rFonts w:ascii="Verdana" w:hAnsi="Verdana"/>
          <w:sz w:val="20"/>
        </w:rPr>
        <w:t xml:space="preserve"> </w:t>
      </w:r>
      <w:r w:rsidRPr="000E1E25">
        <w:rPr>
          <w:rFonts w:ascii="Verdana" w:hAnsi="Verdana"/>
          <w:sz w:val="20"/>
          <w:szCs w:val="20"/>
        </w:rPr>
        <w:t xml:space="preserve">Zamawiający dokona zapłaty należności </w:t>
      </w:r>
      <w:r>
        <w:rPr>
          <w:rFonts w:ascii="Verdana" w:hAnsi="Verdana"/>
          <w:sz w:val="20"/>
          <w:szCs w:val="20"/>
        </w:rPr>
        <w:br/>
      </w:r>
      <w:r w:rsidRPr="000E1E25">
        <w:rPr>
          <w:rFonts w:ascii="Verdana" w:hAnsi="Verdana"/>
          <w:sz w:val="20"/>
          <w:szCs w:val="20"/>
        </w:rPr>
        <w:t xml:space="preserve">z tytułu faktury przelewem na konto Wykonawcy prowadzone </w:t>
      </w:r>
      <w:r>
        <w:rPr>
          <w:rFonts w:ascii="Verdana" w:hAnsi="Verdana"/>
          <w:sz w:val="20"/>
          <w:szCs w:val="20"/>
        </w:rPr>
        <w:t>w ……………………………………</w:t>
      </w:r>
      <w:r w:rsidRPr="000E1E25">
        <w:rPr>
          <w:rFonts w:ascii="Verdana" w:hAnsi="Verdana"/>
          <w:sz w:val="20"/>
          <w:szCs w:val="20"/>
        </w:rPr>
        <w:t xml:space="preserve"> o nr rachunku ……………………………………………………………… </w:t>
      </w:r>
      <w:r w:rsidRPr="000E1E25">
        <w:rPr>
          <w:rFonts w:ascii="Verdana" w:hAnsi="Verdana"/>
          <w:sz w:val="20"/>
        </w:rPr>
        <w:t xml:space="preserve">Brak dokumentu określonego </w:t>
      </w:r>
    </w:p>
    <w:p w14:paraId="15A31FF2" w14:textId="099DE9AA" w:rsidR="0049723B" w:rsidRPr="000E1E25" w:rsidRDefault="0049723B" w:rsidP="00236CC8">
      <w:pPr>
        <w:shd w:val="clear" w:color="auto" w:fill="FFFFFF"/>
        <w:tabs>
          <w:tab w:val="left" w:pos="426"/>
        </w:tabs>
        <w:autoSpaceDE w:val="0"/>
        <w:ind w:left="426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/>
          <w:sz w:val="20"/>
        </w:rPr>
        <w:t xml:space="preserve">w ust. 2 lub błędne wypełnienie faktury spowoduje wstrzymanie zapłaty do czasu uzupełnienia braków lub udzielenia wyczerpujących wyjaśnień. Termin płatności liczy się od dnia uzupełnienia braków faktury. </w:t>
      </w:r>
    </w:p>
    <w:p w14:paraId="2E0D3AB1" w14:textId="77777777" w:rsidR="0049723B" w:rsidRDefault="0049723B" w:rsidP="0049723B">
      <w:pPr>
        <w:pStyle w:val="Akapitzlist"/>
        <w:numPr>
          <w:ilvl w:val="0"/>
          <w:numId w:val="10"/>
        </w:numPr>
        <w:shd w:val="clear" w:color="auto" w:fill="FFFFFF"/>
        <w:tabs>
          <w:tab w:val="left" w:pos="42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835EE4">
        <w:rPr>
          <w:rFonts w:ascii="Verdana" w:hAnsi="Verdana"/>
          <w:sz w:val="20"/>
          <w:szCs w:val="20"/>
        </w:rPr>
        <w:t>Datą zapłaty jest dzień obciążenia rachunku bankowego Zamawiającego.</w:t>
      </w:r>
    </w:p>
    <w:p w14:paraId="2218C403" w14:textId="0008E0F5" w:rsidR="0091011A" w:rsidRPr="0002046A" w:rsidRDefault="0091011A" w:rsidP="0049723B">
      <w:pPr>
        <w:shd w:val="clear" w:color="auto" w:fill="FFFFFF"/>
        <w:tabs>
          <w:tab w:val="left" w:pos="426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iCs/>
          <w:sz w:val="20"/>
          <w:szCs w:val="20"/>
        </w:rPr>
        <w:t xml:space="preserve"> </w:t>
      </w:r>
    </w:p>
    <w:p w14:paraId="13F8C127" w14:textId="0A8E60F4" w:rsidR="0091011A" w:rsidRPr="0002046A" w:rsidRDefault="0091011A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 xml:space="preserve">§ </w:t>
      </w:r>
      <w:r w:rsidR="00526718">
        <w:rPr>
          <w:rFonts w:ascii="Verdana" w:hAnsi="Verdana" w:cs="Arial"/>
          <w:b/>
          <w:sz w:val="20"/>
          <w:szCs w:val="20"/>
          <w:lang w:val="pt-BR"/>
        </w:rPr>
        <w:t>6</w:t>
      </w:r>
    </w:p>
    <w:p w14:paraId="009F7183" w14:textId="0B7C076D" w:rsidR="0049723B" w:rsidRPr="0049723B" w:rsidRDefault="0049723B" w:rsidP="00D6086B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49723B">
        <w:rPr>
          <w:rFonts w:ascii="Verdana" w:hAnsi="Verdana" w:cs="Arial"/>
          <w:sz w:val="20"/>
          <w:szCs w:val="20"/>
          <w:lang w:val="pt-BR"/>
        </w:rPr>
        <w:lastRenderedPageBreak/>
        <w:t xml:space="preserve">W przypadku awarii sprzętu laboratoryjnego powstałej podczas realizacji </w:t>
      </w:r>
      <w:r w:rsidR="00D6086B">
        <w:rPr>
          <w:rFonts w:ascii="Verdana" w:hAnsi="Verdana" w:cs="Arial"/>
          <w:sz w:val="20"/>
          <w:szCs w:val="20"/>
          <w:lang w:val="pt-BR"/>
        </w:rPr>
        <w:t xml:space="preserve">przedmiotu umowy </w:t>
      </w:r>
      <w:r w:rsidRPr="0049723B">
        <w:rPr>
          <w:rFonts w:ascii="Verdana" w:hAnsi="Verdana" w:cs="Arial"/>
          <w:sz w:val="20"/>
          <w:szCs w:val="20"/>
          <w:lang w:val="pt-BR"/>
        </w:rPr>
        <w:t>(zgodnie z OPZ) Zamawiający zobowiązuje Wykonawcę do naprawy.</w:t>
      </w:r>
    </w:p>
    <w:p w14:paraId="52BA2AA2" w14:textId="77777777" w:rsidR="0049723B" w:rsidRDefault="0049723B" w:rsidP="00D6086B">
      <w:pPr>
        <w:numPr>
          <w:ilvl w:val="0"/>
          <w:numId w:val="7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49723B">
        <w:rPr>
          <w:rFonts w:ascii="Verdana" w:hAnsi="Verdana" w:cs="Arial"/>
          <w:sz w:val="20"/>
          <w:szCs w:val="20"/>
          <w:lang w:val="pt-BR"/>
        </w:rPr>
        <w:t>Naprawa sprzętu odbywa się na koszt Wykonawcy.</w:t>
      </w:r>
    </w:p>
    <w:p w14:paraId="50CF3591" w14:textId="77777777" w:rsidR="0049723B" w:rsidRDefault="0049723B" w:rsidP="0049723B">
      <w:pPr>
        <w:suppressAutoHyphens w:val="0"/>
        <w:ind w:left="720"/>
        <w:rPr>
          <w:rFonts w:ascii="Verdana" w:hAnsi="Verdana" w:cs="Arial"/>
          <w:sz w:val="20"/>
          <w:szCs w:val="20"/>
          <w:lang w:val="pt-BR"/>
        </w:rPr>
      </w:pPr>
    </w:p>
    <w:p w14:paraId="12150822" w14:textId="6986C987" w:rsidR="0049723B" w:rsidRPr="0049723B" w:rsidRDefault="0049723B" w:rsidP="0049723B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 xml:space="preserve">§ </w:t>
      </w:r>
      <w:r>
        <w:rPr>
          <w:rFonts w:ascii="Verdana" w:hAnsi="Verdana" w:cs="Arial"/>
          <w:b/>
          <w:sz w:val="20"/>
          <w:szCs w:val="20"/>
          <w:lang w:val="pt-BR"/>
        </w:rPr>
        <w:t>7</w:t>
      </w:r>
    </w:p>
    <w:p w14:paraId="4916C305" w14:textId="3846E03B" w:rsidR="0091011A" w:rsidRPr="006131E3" w:rsidRDefault="0091011A" w:rsidP="0049723B">
      <w:pPr>
        <w:numPr>
          <w:ilvl w:val="0"/>
          <w:numId w:val="20"/>
        </w:numPr>
        <w:suppressAutoHyphens w:val="0"/>
        <w:ind w:left="426" w:hanging="426"/>
        <w:rPr>
          <w:rFonts w:ascii="Verdana" w:hAnsi="Verdana" w:cs="Arial"/>
          <w:sz w:val="20"/>
          <w:szCs w:val="20"/>
          <w:lang w:val="pt-BR"/>
        </w:rPr>
      </w:pPr>
      <w:r w:rsidRPr="0002046A">
        <w:rPr>
          <w:rFonts w:ascii="Verdana" w:hAnsi="Verdana" w:cs="Arial"/>
          <w:sz w:val="20"/>
          <w:szCs w:val="20"/>
          <w:lang w:val="pt-BR"/>
        </w:rPr>
        <w:t>Do obowiązków Zamawiajacego należy:</w:t>
      </w:r>
    </w:p>
    <w:p w14:paraId="04FA39A6" w14:textId="1FE0F8B7" w:rsidR="00703246" w:rsidRPr="00703246" w:rsidRDefault="00703246" w:rsidP="00E372F5">
      <w:pPr>
        <w:numPr>
          <w:ilvl w:val="0"/>
          <w:numId w:val="6"/>
        </w:numPr>
        <w:tabs>
          <w:tab w:val="num" w:pos="851"/>
        </w:tabs>
        <w:suppressAutoHyphens w:val="0"/>
        <w:ind w:left="851" w:hanging="41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pt-BR"/>
        </w:rPr>
        <w:t xml:space="preserve">udostępnienie </w:t>
      </w:r>
      <w:r w:rsidR="004C0C88">
        <w:rPr>
          <w:rFonts w:ascii="Verdana" w:hAnsi="Verdana" w:cs="Arial"/>
          <w:sz w:val="20"/>
          <w:szCs w:val="20"/>
          <w:lang w:val="pt-BR"/>
        </w:rPr>
        <w:t>wyposaż</w:t>
      </w:r>
      <w:r w:rsidR="00F96B15">
        <w:rPr>
          <w:rFonts w:ascii="Verdana" w:hAnsi="Verdana" w:cs="Arial"/>
          <w:sz w:val="20"/>
          <w:szCs w:val="20"/>
          <w:lang w:val="pt-BR"/>
        </w:rPr>
        <w:t>enia pomiarowego i bad</w:t>
      </w:r>
      <w:r w:rsidR="004C0C88">
        <w:rPr>
          <w:rFonts w:ascii="Verdana" w:hAnsi="Verdana" w:cs="Arial"/>
          <w:sz w:val="20"/>
          <w:szCs w:val="20"/>
          <w:lang w:val="pt-BR"/>
        </w:rPr>
        <w:t>a</w:t>
      </w:r>
      <w:r w:rsidR="00F96B15">
        <w:rPr>
          <w:rFonts w:ascii="Verdana" w:hAnsi="Verdana" w:cs="Arial"/>
          <w:sz w:val="20"/>
          <w:szCs w:val="20"/>
          <w:lang w:val="pt-BR"/>
        </w:rPr>
        <w:t>wczego</w:t>
      </w:r>
      <w:r>
        <w:rPr>
          <w:rFonts w:ascii="Verdana" w:hAnsi="Verdana" w:cs="Arial"/>
          <w:sz w:val="20"/>
          <w:szCs w:val="20"/>
          <w:lang w:val="pt-BR"/>
        </w:rPr>
        <w:t>,</w:t>
      </w:r>
    </w:p>
    <w:p w14:paraId="09446618" w14:textId="638CE141" w:rsidR="0091011A" w:rsidRPr="0002046A" w:rsidRDefault="0049723B" w:rsidP="00E372F5">
      <w:pPr>
        <w:numPr>
          <w:ilvl w:val="0"/>
          <w:numId w:val="6"/>
        </w:numPr>
        <w:tabs>
          <w:tab w:val="num" w:pos="851"/>
        </w:tabs>
        <w:suppressAutoHyphens w:val="0"/>
        <w:ind w:left="851" w:hanging="413"/>
        <w:rPr>
          <w:rFonts w:ascii="Verdana" w:hAnsi="Verdana" w:cs="Arial"/>
          <w:sz w:val="20"/>
          <w:szCs w:val="20"/>
        </w:rPr>
      </w:pPr>
      <w:r w:rsidRPr="000E1E25">
        <w:rPr>
          <w:rFonts w:ascii="Verdana" w:hAnsi="Verdana" w:cs="Arial"/>
          <w:sz w:val="20"/>
          <w:szCs w:val="20"/>
          <w:lang w:val="pt-BR"/>
        </w:rPr>
        <w:t>dokonanie odbioru przedmiotu umowy zrealizowanego przez Wykonawcę zgodnie z warunkami Umowy</w:t>
      </w:r>
      <w:r w:rsidR="0091011A" w:rsidRPr="0002046A">
        <w:rPr>
          <w:rFonts w:ascii="Verdana" w:hAnsi="Verdana" w:cs="Arial"/>
          <w:sz w:val="20"/>
          <w:szCs w:val="20"/>
        </w:rPr>
        <w:t>,</w:t>
      </w:r>
    </w:p>
    <w:p w14:paraId="3058183B" w14:textId="0D10F69C" w:rsidR="00526364" w:rsidRPr="00294496" w:rsidRDefault="0049723B" w:rsidP="00E372F5">
      <w:pPr>
        <w:numPr>
          <w:ilvl w:val="0"/>
          <w:numId w:val="6"/>
        </w:numPr>
        <w:tabs>
          <w:tab w:val="num" w:pos="851"/>
        </w:tabs>
        <w:suppressAutoHyphens w:val="0"/>
        <w:ind w:left="851" w:hanging="413"/>
        <w:rPr>
          <w:rFonts w:ascii="Verdana" w:hAnsi="Verdana" w:cs="Arial"/>
          <w:sz w:val="20"/>
          <w:szCs w:val="20"/>
        </w:rPr>
      </w:pPr>
      <w:r w:rsidRPr="000E1E25">
        <w:rPr>
          <w:rFonts w:ascii="Verdana" w:hAnsi="Verdana" w:cs="Arial"/>
          <w:sz w:val="20"/>
          <w:szCs w:val="20"/>
          <w:lang w:val="pt-BR"/>
        </w:rPr>
        <w:t xml:space="preserve">terminowe zapłacenie Wykonawcy należnego wynagrodzenia za </w:t>
      </w:r>
      <w:r w:rsidR="00D6086B">
        <w:rPr>
          <w:rFonts w:ascii="Verdana" w:hAnsi="Verdana" w:cs="Arial"/>
          <w:sz w:val="20"/>
          <w:szCs w:val="20"/>
          <w:lang w:val="pt-BR"/>
        </w:rPr>
        <w:t xml:space="preserve">wykonanie przedmiotu umowy </w:t>
      </w:r>
      <w:r w:rsidRPr="000E1E25">
        <w:rPr>
          <w:rFonts w:ascii="Verdana" w:hAnsi="Verdana" w:cs="Arial"/>
          <w:sz w:val="20"/>
          <w:szCs w:val="20"/>
          <w:lang w:val="pt-BR"/>
        </w:rPr>
        <w:t>zgodnie z Umową</w:t>
      </w:r>
      <w:r w:rsidR="0091011A" w:rsidRPr="0002046A">
        <w:rPr>
          <w:rFonts w:ascii="Verdana" w:hAnsi="Verdana" w:cs="Arial"/>
          <w:sz w:val="20"/>
          <w:szCs w:val="20"/>
        </w:rPr>
        <w:t>.</w:t>
      </w:r>
    </w:p>
    <w:p w14:paraId="65F6824A" w14:textId="77777777" w:rsidR="0091011A" w:rsidRPr="0002046A" w:rsidRDefault="0091011A" w:rsidP="0049723B">
      <w:pPr>
        <w:numPr>
          <w:ilvl w:val="0"/>
          <w:numId w:val="20"/>
        </w:numPr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val="pt-BR"/>
        </w:rPr>
      </w:pPr>
      <w:r w:rsidRPr="0002046A">
        <w:rPr>
          <w:rFonts w:ascii="Verdana" w:hAnsi="Verdana" w:cs="Arial"/>
          <w:sz w:val="20"/>
          <w:szCs w:val="20"/>
          <w:lang w:val="pt-BR"/>
        </w:rPr>
        <w:t>Do obowiązków Wykonawcy należy w szczególności:</w:t>
      </w:r>
    </w:p>
    <w:p w14:paraId="3CF140D4" w14:textId="01804794" w:rsidR="0091011A" w:rsidRPr="0002046A" w:rsidRDefault="0091011A" w:rsidP="00E372F5">
      <w:pPr>
        <w:numPr>
          <w:ilvl w:val="0"/>
          <w:numId w:val="8"/>
        </w:numPr>
        <w:tabs>
          <w:tab w:val="num" w:pos="851"/>
        </w:tabs>
        <w:suppressAutoHyphens w:val="0"/>
        <w:ind w:left="851" w:hanging="401"/>
        <w:jc w:val="both"/>
        <w:rPr>
          <w:rFonts w:ascii="Verdana" w:hAnsi="Verdana" w:cs="Arial"/>
          <w:sz w:val="20"/>
          <w:szCs w:val="20"/>
          <w:lang w:val="pt-BR"/>
        </w:rPr>
      </w:pPr>
      <w:r w:rsidRPr="0002046A">
        <w:rPr>
          <w:rFonts w:ascii="Verdana" w:hAnsi="Verdana" w:cs="Arial"/>
          <w:sz w:val="20"/>
          <w:szCs w:val="20"/>
          <w:lang w:val="pt-BR"/>
        </w:rPr>
        <w:t xml:space="preserve">wykonanie </w:t>
      </w:r>
      <w:r w:rsidR="00E20331">
        <w:rPr>
          <w:rFonts w:ascii="Verdana" w:hAnsi="Verdana" w:cs="Arial"/>
          <w:sz w:val="20"/>
          <w:szCs w:val="20"/>
          <w:lang w:val="pt-BR"/>
        </w:rPr>
        <w:t>przedmiot</w:t>
      </w:r>
      <w:r w:rsidR="0049723B">
        <w:rPr>
          <w:rFonts w:ascii="Verdana" w:hAnsi="Verdana" w:cs="Arial"/>
          <w:sz w:val="20"/>
          <w:szCs w:val="20"/>
          <w:lang w:val="pt-BR"/>
        </w:rPr>
        <w:t>u</w:t>
      </w:r>
      <w:r w:rsidR="00E20331">
        <w:rPr>
          <w:rFonts w:ascii="Verdana" w:hAnsi="Verdana" w:cs="Arial"/>
          <w:sz w:val="20"/>
          <w:szCs w:val="20"/>
          <w:lang w:val="pt-BR"/>
        </w:rPr>
        <w:t xml:space="preserve"> Umowy w terminie określonym</w:t>
      </w:r>
      <w:r w:rsidR="00EC324B">
        <w:rPr>
          <w:rFonts w:ascii="Verdana" w:hAnsi="Verdana" w:cs="Arial"/>
          <w:sz w:val="20"/>
          <w:szCs w:val="20"/>
          <w:lang w:val="pt-BR"/>
        </w:rPr>
        <w:t xml:space="preserve"> w § </w:t>
      </w:r>
      <w:r w:rsidR="0049723B">
        <w:rPr>
          <w:rFonts w:ascii="Verdana" w:hAnsi="Verdana" w:cs="Arial"/>
          <w:sz w:val="20"/>
          <w:szCs w:val="20"/>
          <w:lang w:val="pt-BR"/>
        </w:rPr>
        <w:t xml:space="preserve">3 </w:t>
      </w:r>
      <w:r w:rsidRPr="0002046A">
        <w:rPr>
          <w:rFonts w:ascii="Verdana" w:hAnsi="Verdana" w:cs="Arial"/>
          <w:sz w:val="20"/>
          <w:szCs w:val="20"/>
          <w:lang w:val="pt-BR"/>
        </w:rPr>
        <w:t>Umowy,</w:t>
      </w:r>
    </w:p>
    <w:p w14:paraId="4BE4B2DF" w14:textId="77777777" w:rsidR="0091011A" w:rsidRDefault="0091011A" w:rsidP="00E372F5">
      <w:pPr>
        <w:numPr>
          <w:ilvl w:val="0"/>
          <w:numId w:val="8"/>
        </w:numPr>
        <w:tabs>
          <w:tab w:val="num" w:pos="851"/>
        </w:tabs>
        <w:suppressAutoHyphens w:val="0"/>
        <w:ind w:left="851" w:hanging="401"/>
        <w:jc w:val="both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>wykonanie zadania zgodnie z Opisem Przedmiotu Zamówienia,</w:t>
      </w:r>
    </w:p>
    <w:p w14:paraId="1FAF0508" w14:textId="24A81950" w:rsidR="0091011A" w:rsidRDefault="0091011A" w:rsidP="00E372F5">
      <w:pPr>
        <w:numPr>
          <w:ilvl w:val="0"/>
          <w:numId w:val="8"/>
        </w:numPr>
        <w:tabs>
          <w:tab w:val="num" w:pos="851"/>
        </w:tabs>
        <w:suppressAutoHyphens w:val="0"/>
        <w:ind w:left="851" w:hanging="389"/>
        <w:jc w:val="both"/>
        <w:rPr>
          <w:rFonts w:ascii="Verdana" w:hAnsi="Verdana"/>
          <w:sz w:val="20"/>
          <w:szCs w:val="20"/>
          <w:lang w:val="pt-BR"/>
        </w:rPr>
      </w:pPr>
      <w:r w:rsidRPr="0002046A">
        <w:rPr>
          <w:rFonts w:ascii="Verdana" w:hAnsi="Verdana"/>
          <w:sz w:val="20"/>
          <w:szCs w:val="20"/>
          <w:lang w:val="pt-BR"/>
        </w:rPr>
        <w:t xml:space="preserve">wystawienie faktury VAT za odebranie usługi oraz </w:t>
      </w:r>
      <w:r w:rsidR="0049723B" w:rsidRPr="000E1E25">
        <w:rPr>
          <w:rFonts w:ascii="Verdana" w:hAnsi="Verdana"/>
          <w:sz w:val="20"/>
          <w:szCs w:val="20"/>
          <w:lang w:val="pt-BR"/>
        </w:rPr>
        <w:t>załączenie do faktury wyma</w:t>
      </w:r>
      <w:r w:rsidR="0049723B">
        <w:rPr>
          <w:rFonts w:ascii="Verdana" w:hAnsi="Verdana"/>
          <w:sz w:val="20"/>
          <w:szCs w:val="20"/>
          <w:lang w:val="pt-BR"/>
        </w:rPr>
        <w:t>ganych dokumentów zgodnych z § 5</w:t>
      </w:r>
      <w:r w:rsidR="0049723B" w:rsidRPr="000E1E25">
        <w:rPr>
          <w:rFonts w:ascii="Verdana" w:hAnsi="Verdana"/>
          <w:sz w:val="20"/>
          <w:szCs w:val="20"/>
          <w:lang w:val="pt-BR"/>
        </w:rPr>
        <w:t xml:space="preserve"> umowy.</w:t>
      </w:r>
    </w:p>
    <w:p w14:paraId="539FB13B" w14:textId="77777777" w:rsidR="003C5513" w:rsidRPr="003C5513" w:rsidRDefault="003C5513" w:rsidP="00526718">
      <w:pPr>
        <w:shd w:val="clear" w:color="auto" w:fill="FFFFFF"/>
        <w:tabs>
          <w:tab w:val="left" w:pos="426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</w:p>
    <w:p w14:paraId="549577AC" w14:textId="15D8B6AE" w:rsidR="0091011A" w:rsidRPr="0002046A" w:rsidRDefault="0049723B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>
        <w:rPr>
          <w:rFonts w:ascii="Verdana" w:hAnsi="Verdana" w:cs="Arial"/>
          <w:b/>
          <w:sz w:val="20"/>
          <w:szCs w:val="20"/>
          <w:lang w:val="pt-BR"/>
        </w:rPr>
        <w:t>§ 8</w:t>
      </w:r>
    </w:p>
    <w:p w14:paraId="051CF1E1" w14:textId="77777777" w:rsidR="0091011A" w:rsidRPr="0002046A" w:rsidRDefault="0091011A" w:rsidP="0002046A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W razie nie wykonania lub nienależytego wykonania Umowy, Wykonawca zapłaci Zamawiającemu kary umowne:</w:t>
      </w:r>
    </w:p>
    <w:p w14:paraId="427809E6" w14:textId="28FAB2EF" w:rsidR="0091011A" w:rsidRDefault="0091011A" w:rsidP="0002046A">
      <w:pPr>
        <w:numPr>
          <w:ilvl w:val="1"/>
          <w:numId w:val="4"/>
        </w:numPr>
        <w:shd w:val="clear" w:color="auto" w:fill="FFFFFF"/>
        <w:tabs>
          <w:tab w:val="left" w:pos="851"/>
          <w:tab w:val="num" w:pos="1080"/>
        </w:tabs>
        <w:suppressAutoHyphens w:val="0"/>
        <w:autoSpaceDE w:val="0"/>
        <w:ind w:left="851" w:hanging="425"/>
        <w:jc w:val="both"/>
        <w:rPr>
          <w:rFonts w:ascii="Verdana" w:hAnsi="Verdana"/>
          <w:sz w:val="20"/>
          <w:szCs w:val="20"/>
        </w:rPr>
      </w:pPr>
      <w:r w:rsidRPr="00132CD0">
        <w:rPr>
          <w:rFonts w:ascii="Verdana" w:hAnsi="Verdana"/>
          <w:sz w:val="20"/>
          <w:szCs w:val="20"/>
        </w:rPr>
        <w:t xml:space="preserve">z tytułu </w:t>
      </w:r>
      <w:r>
        <w:rPr>
          <w:rFonts w:ascii="Verdana" w:hAnsi="Verdana"/>
          <w:sz w:val="20"/>
          <w:szCs w:val="20"/>
        </w:rPr>
        <w:t>rozwiązania</w:t>
      </w:r>
      <w:r w:rsidRPr="00132CD0">
        <w:rPr>
          <w:rFonts w:ascii="Verdana" w:hAnsi="Verdana"/>
          <w:sz w:val="20"/>
          <w:szCs w:val="20"/>
        </w:rPr>
        <w:t xml:space="preserve"> Umowy z przyczyn leżących po stronie Wykonawcy </w:t>
      </w:r>
      <w:r w:rsidRPr="00132CD0">
        <w:rPr>
          <w:rFonts w:ascii="Verdana" w:hAnsi="Verdana"/>
          <w:sz w:val="20"/>
          <w:szCs w:val="20"/>
        </w:rPr>
        <w:br/>
        <w:t>– w wysokości 10 % wynagrodzenia brutto</w:t>
      </w:r>
      <w:r>
        <w:rPr>
          <w:rFonts w:ascii="Verdana" w:hAnsi="Verdana"/>
          <w:sz w:val="20"/>
          <w:szCs w:val="20"/>
        </w:rPr>
        <w:t xml:space="preserve"> kwoty, o której mowa w </w:t>
      </w:r>
      <w:r w:rsidR="00526718">
        <w:rPr>
          <w:rFonts w:ascii="Verdana" w:hAnsi="Verdana"/>
          <w:sz w:val="20"/>
          <w:szCs w:val="20"/>
          <w:lang w:val="pt-BR"/>
        </w:rPr>
        <w:t>§</w:t>
      </w:r>
      <w:r w:rsidR="0049723B">
        <w:rPr>
          <w:rFonts w:ascii="Verdana" w:hAnsi="Verdana"/>
          <w:sz w:val="20"/>
          <w:szCs w:val="20"/>
          <w:lang w:val="pt-BR"/>
        </w:rPr>
        <w:t>4</w:t>
      </w:r>
      <w:r w:rsidRPr="0002046A">
        <w:rPr>
          <w:rFonts w:ascii="Verdana" w:hAnsi="Verdana"/>
          <w:sz w:val="20"/>
          <w:szCs w:val="20"/>
        </w:rPr>
        <w:t xml:space="preserve"> Umowy</w:t>
      </w:r>
      <w:r>
        <w:rPr>
          <w:rFonts w:ascii="Verdana" w:hAnsi="Verdana"/>
          <w:sz w:val="20"/>
          <w:szCs w:val="20"/>
        </w:rPr>
        <w:t>.</w:t>
      </w:r>
    </w:p>
    <w:p w14:paraId="12208922" w14:textId="320E3E26" w:rsidR="0091011A" w:rsidRPr="00132CD0" w:rsidRDefault="0091011A" w:rsidP="0002046A">
      <w:pPr>
        <w:numPr>
          <w:ilvl w:val="1"/>
          <w:numId w:val="4"/>
        </w:numPr>
        <w:shd w:val="clear" w:color="auto" w:fill="FFFFFF"/>
        <w:tabs>
          <w:tab w:val="left" w:pos="851"/>
          <w:tab w:val="num" w:pos="1080"/>
        </w:tabs>
        <w:suppressAutoHyphens w:val="0"/>
        <w:autoSpaceDE w:val="0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zwłokę w wykonaniu </w:t>
      </w:r>
      <w:r w:rsidRPr="00132CD0">
        <w:rPr>
          <w:rFonts w:ascii="Verdana" w:hAnsi="Verdana"/>
          <w:sz w:val="20"/>
          <w:szCs w:val="20"/>
        </w:rPr>
        <w:t>p</w:t>
      </w:r>
      <w:r w:rsidR="00294496">
        <w:rPr>
          <w:rFonts w:ascii="Verdana" w:hAnsi="Verdana"/>
          <w:sz w:val="20"/>
          <w:szCs w:val="20"/>
        </w:rPr>
        <w:t>rzedmiotu Umowy w wysokości 0,1</w:t>
      </w:r>
      <w:r w:rsidRPr="00132CD0">
        <w:rPr>
          <w:rFonts w:ascii="Verdana" w:hAnsi="Verdana"/>
          <w:sz w:val="20"/>
          <w:szCs w:val="20"/>
        </w:rPr>
        <w:t xml:space="preserve">% wynagrodzenia brutto, o którym mowa w </w:t>
      </w:r>
      <w:r w:rsidR="00526718">
        <w:rPr>
          <w:rFonts w:ascii="Verdana" w:hAnsi="Verdana"/>
          <w:sz w:val="20"/>
          <w:szCs w:val="20"/>
          <w:lang w:val="pt-BR"/>
        </w:rPr>
        <w:t>§</w:t>
      </w:r>
      <w:r w:rsidR="0049723B">
        <w:rPr>
          <w:rFonts w:ascii="Verdana" w:hAnsi="Verdana"/>
          <w:sz w:val="20"/>
          <w:szCs w:val="20"/>
          <w:lang w:val="pt-BR"/>
        </w:rPr>
        <w:t>4</w:t>
      </w:r>
      <w:r>
        <w:rPr>
          <w:rFonts w:ascii="Verdana" w:hAnsi="Verdana"/>
          <w:sz w:val="20"/>
          <w:szCs w:val="20"/>
        </w:rPr>
        <w:t xml:space="preserve"> </w:t>
      </w:r>
      <w:r w:rsidR="00D6086B">
        <w:rPr>
          <w:rFonts w:ascii="Verdana" w:hAnsi="Verdana"/>
          <w:sz w:val="20"/>
          <w:szCs w:val="20"/>
        </w:rPr>
        <w:t xml:space="preserve">ust. 1 </w:t>
      </w:r>
      <w:r>
        <w:rPr>
          <w:rFonts w:ascii="Verdana" w:hAnsi="Verdana"/>
          <w:sz w:val="20"/>
          <w:szCs w:val="20"/>
        </w:rPr>
        <w:t>Umowy, za każdy dzień zwłoki.</w:t>
      </w:r>
    </w:p>
    <w:p w14:paraId="2BDD17DB" w14:textId="1F910A44" w:rsidR="008F549A" w:rsidRDefault="0091011A" w:rsidP="008F549A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>Zamawiając</w:t>
      </w:r>
      <w:r>
        <w:rPr>
          <w:rFonts w:ascii="Verdana" w:hAnsi="Verdana"/>
          <w:sz w:val="20"/>
          <w:szCs w:val="20"/>
        </w:rPr>
        <w:t xml:space="preserve">y zapłaci Wykonawcy kary umowne </w:t>
      </w:r>
      <w:r w:rsidRPr="00F60B3A">
        <w:rPr>
          <w:rFonts w:ascii="Verdana" w:hAnsi="Verdana"/>
          <w:sz w:val="20"/>
          <w:szCs w:val="20"/>
        </w:rPr>
        <w:t xml:space="preserve">z tytułu </w:t>
      </w:r>
      <w:r>
        <w:rPr>
          <w:rFonts w:ascii="Verdana" w:hAnsi="Verdana"/>
          <w:sz w:val="20"/>
          <w:szCs w:val="20"/>
        </w:rPr>
        <w:t>rozwiązania</w:t>
      </w:r>
      <w:r w:rsidRPr="00F60B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</w:t>
      </w:r>
      <w:r w:rsidRPr="00F60B3A">
        <w:rPr>
          <w:rFonts w:ascii="Verdana" w:hAnsi="Verdana"/>
          <w:sz w:val="20"/>
          <w:szCs w:val="20"/>
        </w:rPr>
        <w:t>mowy z przyczyn leżących po stronie Zamawiającego w wysok</w:t>
      </w:r>
      <w:r>
        <w:rPr>
          <w:rFonts w:ascii="Verdana" w:hAnsi="Verdana"/>
          <w:sz w:val="20"/>
          <w:szCs w:val="20"/>
        </w:rPr>
        <w:t>ości 10 % wynagrodzenia brutto w zakresie niezrealizowanej części umowy</w:t>
      </w:r>
      <w:r w:rsidR="0029449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o której mowa w </w:t>
      </w:r>
      <w:r w:rsidR="0049723B">
        <w:rPr>
          <w:rFonts w:ascii="Verdana" w:hAnsi="Verdana"/>
          <w:sz w:val="20"/>
          <w:szCs w:val="20"/>
          <w:lang w:val="pt-BR"/>
        </w:rPr>
        <w:t>§4</w:t>
      </w:r>
      <w:r w:rsidRPr="0002046A">
        <w:rPr>
          <w:rFonts w:ascii="Verdana" w:hAnsi="Verdana"/>
          <w:sz w:val="20"/>
          <w:szCs w:val="20"/>
          <w:lang w:val="pt-BR"/>
        </w:rPr>
        <w:t xml:space="preserve"> </w:t>
      </w:r>
      <w:r w:rsidR="00D6086B">
        <w:rPr>
          <w:rFonts w:ascii="Verdana" w:hAnsi="Verdana"/>
          <w:sz w:val="20"/>
          <w:szCs w:val="20"/>
          <w:lang w:val="pt-BR"/>
        </w:rPr>
        <w:t xml:space="preserve">ust. 1 </w:t>
      </w:r>
      <w:r w:rsidRPr="0002046A">
        <w:rPr>
          <w:rFonts w:ascii="Verdana" w:hAnsi="Verdana"/>
          <w:sz w:val="20"/>
          <w:szCs w:val="20"/>
        </w:rPr>
        <w:t>Umowy</w:t>
      </w:r>
      <w:r w:rsidR="008F549A">
        <w:rPr>
          <w:rFonts w:ascii="Verdana" w:hAnsi="Verdana"/>
          <w:sz w:val="20"/>
          <w:szCs w:val="20"/>
        </w:rPr>
        <w:t>.</w:t>
      </w:r>
    </w:p>
    <w:p w14:paraId="77CFB4A2" w14:textId="3343F104" w:rsidR="008F549A" w:rsidRPr="008F549A" w:rsidRDefault="00737DD8" w:rsidP="008F549A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color w:val="262626"/>
          <w:sz w:val="20"/>
          <w:szCs w:val="20"/>
        </w:rPr>
        <w:t>Zamawiającemu</w:t>
      </w:r>
      <w:r w:rsidR="008F549A" w:rsidRPr="008F549A">
        <w:rPr>
          <w:rFonts w:ascii="Verdana" w:hAnsi="Verdana" w:cs="Calibri"/>
          <w:color w:val="262626"/>
          <w:sz w:val="20"/>
          <w:szCs w:val="20"/>
        </w:rPr>
        <w:t xml:space="preserve"> przysługuje prawo do dochodzenia odszkodowania uzupełniającego na zasadach ogólnych w przypadku, gdy szkoda przewyższa ww. kary umowne.</w:t>
      </w:r>
    </w:p>
    <w:p w14:paraId="101EFC88" w14:textId="77777777" w:rsidR="0091011A" w:rsidRDefault="0091011A" w:rsidP="001A18A1">
      <w:p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/>
        <w:jc w:val="both"/>
        <w:rPr>
          <w:rFonts w:ascii="Verdana" w:hAnsi="Verdana"/>
          <w:iCs/>
          <w:sz w:val="20"/>
          <w:szCs w:val="20"/>
        </w:rPr>
      </w:pPr>
    </w:p>
    <w:p w14:paraId="0FCA9FB0" w14:textId="76D9489D" w:rsidR="0091011A" w:rsidRPr="001A18A1" w:rsidRDefault="00EC324B" w:rsidP="00F076C8">
      <w:pPr>
        <w:pStyle w:val="Tekstpodstawowy"/>
        <w:spacing w:after="0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§ </w:t>
      </w:r>
      <w:r w:rsidR="00A725A2">
        <w:rPr>
          <w:rFonts w:ascii="Verdana" w:hAnsi="Verdana" w:cs="Arial"/>
          <w:b/>
          <w:sz w:val="20"/>
        </w:rPr>
        <w:t>9</w:t>
      </w:r>
    </w:p>
    <w:p w14:paraId="6B5CD1D7" w14:textId="77777777" w:rsidR="0091011A" w:rsidRDefault="0091011A" w:rsidP="00E372F5">
      <w:pPr>
        <w:pStyle w:val="Tekstpodstawowy"/>
        <w:numPr>
          <w:ilvl w:val="0"/>
          <w:numId w:val="12"/>
        </w:numPr>
        <w:suppressAutoHyphens w:val="0"/>
        <w:spacing w:after="0"/>
        <w:ind w:left="426" w:hanging="426"/>
        <w:jc w:val="both"/>
        <w:rPr>
          <w:rFonts w:ascii="Verdana" w:hAnsi="Verdana" w:cs="Arial"/>
          <w:sz w:val="20"/>
        </w:rPr>
      </w:pPr>
      <w:r w:rsidRPr="00721DC1">
        <w:rPr>
          <w:rFonts w:ascii="Verdana" w:hAnsi="Verdana" w:cs="Arial"/>
          <w:sz w:val="20"/>
        </w:rPr>
        <w:t>Wykonawca nie może przenieść zobowiązań wynikających z umowy na jakikolwiek inny podmiot.</w:t>
      </w:r>
    </w:p>
    <w:p w14:paraId="62EB1A11" w14:textId="77777777" w:rsidR="0091011A" w:rsidRDefault="0091011A" w:rsidP="00E372F5">
      <w:pPr>
        <w:pStyle w:val="Tekstpodstawowy"/>
        <w:numPr>
          <w:ilvl w:val="0"/>
          <w:numId w:val="12"/>
        </w:numPr>
        <w:suppressAutoHyphens w:val="0"/>
        <w:spacing w:after="0"/>
        <w:ind w:left="426" w:hanging="426"/>
        <w:jc w:val="both"/>
        <w:rPr>
          <w:rFonts w:ascii="Verdana" w:hAnsi="Verdana" w:cs="Arial"/>
          <w:sz w:val="20"/>
        </w:rPr>
      </w:pPr>
      <w:r w:rsidRPr="00721DC1">
        <w:rPr>
          <w:rFonts w:ascii="Verdana" w:hAnsi="Verdana" w:cs="Arial"/>
          <w:sz w:val="20"/>
        </w:rPr>
        <w:t xml:space="preserve">Wykonawca nie może bez zgody Zamawiającego przelać jakiejkolwiek wierzytelności wynikającej z Umowy lub jakiejkolwiek jej części, korzyści z niego lub udziału w nim, na osoby trzecie. </w:t>
      </w:r>
      <w:r>
        <w:rPr>
          <w:rFonts w:ascii="Verdana" w:hAnsi="Verdana" w:cs="Arial"/>
          <w:sz w:val="20"/>
        </w:rPr>
        <w:t>Z</w:t>
      </w:r>
      <w:r w:rsidRPr="00721DC1">
        <w:rPr>
          <w:rFonts w:ascii="Verdana" w:hAnsi="Verdana" w:cs="Arial"/>
          <w:sz w:val="20"/>
        </w:rPr>
        <w:t xml:space="preserve">goda Zamawiającego na przelew jakiejkolwiek wierzytelności wynikającej z Umowy wymaga formy pisemnej pod rygorem nieważności. </w:t>
      </w:r>
    </w:p>
    <w:p w14:paraId="7053ECD8" w14:textId="7709EA3F" w:rsidR="0091011A" w:rsidRPr="00721DC1" w:rsidRDefault="0091011A" w:rsidP="00E372F5">
      <w:pPr>
        <w:pStyle w:val="Tekstpodstawowy"/>
        <w:numPr>
          <w:ilvl w:val="0"/>
          <w:numId w:val="12"/>
        </w:numPr>
        <w:suppressAutoHyphens w:val="0"/>
        <w:spacing w:after="0"/>
        <w:ind w:left="426" w:hanging="426"/>
        <w:jc w:val="both"/>
        <w:rPr>
          <w:rFonts w:ascii="Verdana" w:hAnsi="Verdana" w:cs="Arial"/>
          <w:sz w:val="20"/>
        </w:rPr>
      </w:pPr>
      <w:r w:rsidRPr="00721DC1">
        <w:rPr>
          <w:rFonts w:ascii="Verdana" w:hAnsi="Verdana" w:cs="Arial"/>
          <w:sz w:val="20"/>
        </w:rPr>
        <w:t xml:space="preserve">W przypadku, gdy Wykonawca </w:t>
      </w:r>
      <w:r w:rsidR="00D86665">
        <w:rPr>
          <w:rFonts w:ascii="Verdana" w:hAnsi="Verdana" w:cs="Arial"/>
          <w:sz w:val="20"/>
        </w:rPr>
        <w:t>występuje</w:t>
      </w:r>
      <w:r w:rsidR="00D86665" w:rsidRPr="00721DC1">
        <w:rPr>
          <w:rFonts w:ascii="Verdana" w:hAnsi="Verdana" w:cs="Arial"/>
          <w:sz w:val="20"/>
        </w:rPr>
        <w:t xml:space="preserve"> jako</w:t>
      </w:r>
      <w:r w:rsidRPr="00721DC1">
        <w:rPr>
          <w:rFonts w:ascii="Verdana" w:hAnsi="Verdana" w:cs="Arial"/>
          <w:sz w:val="20"/>
        </w:rPr>
        <w:t xml:space="preserve"> Konsorcjum, wniosek o wyrażenie zgody na przelew jakiejkolwiek wierzytelności wynikającej z Umowy muszą podpisać łącznie wszyscy członkowie Konsorcjum.</w:t>
      </w:r>
    </w:p>
    <w:p w14:paraId="6D97199E" w14:textId="77777777" w:rsidR="0091011A" w:rsidRPr="00132CD0" w:rsidRDefault="0091011A" w:rsidP="0002046A">
      <w:pPr>
        <w:jc w:val="center"/>
        <w:rPr>
          <w:rFonts w:ascii="Verdana" w:hAnsi="Verdana" w:cs="Arial"/>
          <w:sz w:val="20"/>
          <w:szCs w:val="20"/>
        </w:rPr>
      </w:pPr>
    </w:p>
    <w:p w14:paraId="1C38FB1E" w14:textId="4B4A74BB" w:rsidR="004F40A3" w:rsidRDefault="00EC324B" w:rsidP="00662E78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>
        <w:rPr>
          <w:rFonts w:ascii="Verdana" w:hAnsi="Verdana" w:cs="Arial"/>
          <w:b/>
          <w:sz w:val="20"/>
          <w:szCs w:val="20"/>
          <w:lang w:val="pt-BR"/>
        </w:rPr>
        <w:t xml:space="preserve">§ </w:t>
      </w:r>
      <w:r w:rsidR="00A725A2">
        <w:rPr>
          <w:rFonts w:ascii="Verdana" w:hAnsi="Verdana" w:cs="Arial"/>
          <w:b/>
          <w:sz w:val="20"/>
          <w:szCs w:val="20"/>
          <w:lang w:val="pt-BR"/>
        </w:rPr>
        <w:t>10</w:t>
      </w:r>
    </w:p>
    <w:p w14:paraId="7E49B9F2" w14:textId="77777777" w:rsidR="00662E78" w:rsidRDefault="00662E78" w:rsidP="00662E78">
      <w:pPr>
        <w:pStyle w:val="Akapitzlist"/>
        <w:numPr>
          <w:ilvl w:val="3"/>
          <w:numId w:val="4"/>
        </w:numPr>
        <w:tabs>
          <w:tab w:val="clear" w:pos="3306"/>
        </w:tabs>
        <w:suppressAutoHyphens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jest upoważniony do rozwiązania umowy bez wypowiedzenia w przypadku rażącego naruszenia przez Wykonawcę jego obowiązków umownych:</w:t>
      </w:r>
    </w:p>
    <w:p w14:paraId="6D6F7D4F" w14:textId="77777777" w:rsidR="00662E78" w:rsidRDefault="00662E78" w:rsidP="00662E78">
      <w:pPr>
        <w:pStyle w:val="Akapitzlist"/>
        <w:numPr>
          <w:ilvl w:val="0"/>
          <w:numId w:val="17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przerwał z przyczyn leżących po stronie Wykonawcy realizację przedmiotu umowy i przerwa ta trwa dłużej niż 7 dni;</w:t>
      </w:r>
    </w:p>
    <w:p w14:paraId="69273E67" w14:textId="5F8C12FC" w:rsidR="00662E78" w:rsidRDefault="00662E78" w:rsidP="00662E78">
      <w:pPr>
        <w:pStyle w:val="Akapitzlist"/>
        <w:numPr>
          <w:ilvl w:val="0"/>
          <w:numId w:val="17"/>
        </w:numPr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powierzył wykonanie przedmiotu umowy podwykonawcom bez zgody Zamawiającego;</w:t>
      </w:r>
    </w:p>
    <w:p w14:paraId="1BC1467C" w14:textId="60B9BCF7" w:rsidR="00A725A2" w:rsidRDefault="00A725A2" w:rsidP="00662E78">
      <w:pPr>
        <w:pStyle w:val="Akapitzlist"/>
        <w:numPr>
          <w:ilvl w:val="0"/>
          <w:numId w:val="17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0E1E25">
        <w:rPr>
          <w:rFonts w:ascii="Verdana" w:hAnsi="Verdana" w:cs="Arial"/>
          <w:sz w:val="20"/>
          <w:szCs w:val="20"/>
        </w:rPr>
        <w:t>w wyniku wszczętego postępowania egzekucyjnego nastąpi zajęcie majątku Wykonawcy lub jego znacznej części.</w:t>
      </w:r>
    </w:p>
    <w:p w14:paraId="72AEDE4D" w14:textId="2E2A95D5" w:rsidR="00662E78" w:rsidRPr="004F7E9F" w:rsidRDefault="00A725A2" w:rsidP="00662E78">
      <w:pPr>
        <w:pStyle w:val="Akapitzlist"/>
        <w:numPr>
          <w:ilvl w:val="3"/>
          <w:numId w:val="4"/>
        </w:numPr>
        <w:tabs>
          <w:tab w:val="clear" w:pos="3306"/>
        </w:tabs>
        <w:suppressAutoHyphens w:val="0"/>
        <w:ind w:left="567" w:hanging="567"/>
        <w:jc w:val="both"/>
        <w:rPr>
          <w:rFonts w:ascii="Verdana" w:hAnsi="Verdana"/>
          <w:sz w:val="20"/>
          <w:szCs w:val="20"/>
        </w:rPr>
      </w:pPr>
      <w:r w:rsidRPr="0072236B">
        <w:rPr>
          <w:rFonts w:ascii="Verdana" w:hAnsi="Verdana"/>
          <w:sz w:val="20"/>
          <w:szCs w:val="20"/>
        </w:rPr>
        <w:t>Zamawiającemu przysługuje prawo do odstąpienia od Umowy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</w:t>
      </w:r>
      <w:r w:rsidR="00662E78">
        <w:rPr>
          <w:rFonts w:ascii="Verdana" w:hAnsi="Verdana"/>
          <w:sz w:val="20"/>
          <w:szCs w:val="20"/>
        </w:rPr>
        <w:t xml:space="preserve">. </w:t>
      </w:r>
    </w:p>
    <w:p w14:paraId="2FED8A62" w14:textId="77777777" w:rsidR="00582138" w:rsidRDefault="00582138" w:rsidP="00582138">
      <w:pPr>
        <w:suppressAutoHyphens w:val="0"/>
        <w:rPr>
          <w:rFonts w:ascii="Verdana" w:hAnsi="Verdana" w:cs="Arial"/>
          <w:b/>
          <w:sz w:val="20"/>
          <w:szCs w:val="20"/>
          <w:lang w:val="pt-BR"/>
        </w:rPr>
      </w:pPr>
    </w:p>
    <w:p w14:paraId="0B6562B9" w14:textId="2DA93869" w:rsidR="00305DF0" w:rsidRDefault="004F40A3" w:rsidP="00662E78">
      <w:pPr>
        <w:suppressAutoHyphens w:val="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4F40A3">
        <w:rPr>
          <w:rFonts w:ascii="Verdana" w:hAnsi="Verdana" w:cs="Arial"/>
          <w:b/>
          <w:sz w:val="20"/>
          <w:szCs w:val="20"/>
          <w:lang w:val="pt-BR"/>
        </w:rPr>
        <w:lastRenderedPageBreak/>
        <w:t>§ 1</w:t>
      </w:r>
      <w:r w:rsidR="00A725A2">
        <w:rPr>
          <w:rFonts w:ascii="Verdana" w:hAnsi="Verdana" w:cs="Arial"/>
          <w:b/>
          <w:sz w:val="20"/>
          <w:szCs w:val="20"/>
          <w:lang w:val="pt-BR"/>
        </w:rPr>
        <w:t>1</w:t>
      </w:r>
    </w:p>
    <w:p w14:paraId="4D973C18" w14:textId="77777777" w:rsidR="00DA7C2F" w:rsidRDefault="00DA7C2F" w:rsidP="00DA7C2F">
      <w:pPr>
        <w:numPr>
          <w:ilvl w:val="0"/>
          <w:numId w:val="5"/>
        </w:numPr>
        <w:tabs>
          <w:tab w:val="num" w:pos="426"/>
        </w:tabs>
        <w:suppressAutoHyphens w:val="0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Strony przewidują możliwość dokonywania zmian w Umowie. Zmiana Umowy dopuszczalna będzie w granicach określonych w niniejszej Umowie.</w:t>
      </w:r>
    </w:p>
    <w:p w14:paraId="3DE93617" w14:textId="00BC6528" w:rsidR="00DA7C2F" w:rsidRDefault="00DA7C2F" w:rsidP="00DA7C2F">
      <w:pPr>
        <w:numPr>
          <w:ilvl w:val="0"/>
          <w:numId w:val="5"/>
        </w:numPr>
        <w:tabs>
          <w:tab w:val="num" w:pos="426"/>
        </w:tabs>
        <w:suppressAutoHyphens w:val="0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przewiduje możliwość dokonania zmian w Umowie w zakresie zmiany terminu realizacji przedmiotu umowy</w:t>
      </w:r>
      <w:r w:rsidR="00994565">
        <w:rPr>
          <w:rFonts w:ascii="Verdana" w:hAnsi="Verdana"/>
          <w:sz w:val="20"/>
          <w:szCs w:val="20"/>
        </w:rPr>
        <w:t xml:space="preserve"> lub wynagrodzenia Wykonawcy</w:t>
      </w:r>
      <w:r>
        <w:rPr>
          <w:rFonts w:ascii="Verdana" w:hAnsi="Verdana"/>
          <w:sz w:val="20"/>
          <w:szCs w:val="20"/>
        </w:rPr>
        <w:t>.</w:t>
      </w:r>
    </w:p>
    <w:p w14:paraId="36CCF43C" w14:textId="77777777" w:rsidR="00DA7C2F" w:rsidRDefault="00DA7C2F" w:rsidP="00DA7C2F">
      <w:pPr>
        <w:numPr>
          <w:ilvl w:val="0"/>
          <w:numId w:val="5"/>
        </w:numPr>
        <w:tabs>
          <w:tab w:val="num" w:pos="426"/>
        </w:tabs>
        <w:suppressAutoHyphens w:val="0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Poza przypadkami określonymi w Umowie, zmiany Umowy będą mogły nastąpić w następujących przypadkach:</w:t>
      </w:r>
    </w:p>
    <w:p w14:paraId="6FC28081" w14:textId="77777777" w:rsidR="00DA7C2F" w:rsidRDefault="00DA7C2F" w:rsidP="00DA7C2F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Zaistnienia omyłki pisarskiej lub rachunkowej;</w:t>
      </w:r>
    </w:p>
    <w:p w14:paraId="13C8C57C" w14:textId="77777777" w:rsidR="00DA7C2F" w:rsidRDefault="00DA7C2F" w:rsidP="00DA7C2F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Zaistnienia po zawarciu Umowy, przypadku siły wyższej, przez którą na potrzeby niniejszego warunku rozumieć należy zdarzenia zewnętrzne wobec łączącej Strony więzi prawnej:</w:t>
      </w:r>
    </w:p>
    <w:p w14:paraId="184CD9D3" w14:textId="77777777" w:rsidR="00DA7C2F" w:rsidRDefault="00DA7C2F" w:rsidP="00DA7C2F">
      <w:pPr>
        <w:pStyle w:val="Akapitzlist"/>
        <w:numPr>
          <w:ilvl w:val="0"/>
          <w:numId w:val="21"/>
        </w:numPr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charakterze niezależnym od Stron,</w:t>
      </w:r>
    </w:p>
    <w:p w14:paraId="574D3AD5" w14:textId="77777777" w:rsidR="00DA7C2F" w:rsidRDefault="00DA7C2F" w:rsidP="00DA7C2F">
      <w:pPr>
        <w:pStyle w:val="Akapitzlist"/>
        <w:numPr>
          <w:ilvl w:val="0"/>
          <w:numId w:val="21"/>
        </w:numPr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którego Strony nie mogły przewidzieć przed zawarciem Umowy,</w:t>
      </w:r>
    </w:p>
    <w:p w14:paraId="48D6ECA6" w14:textId="77777777" w:rsidR="00DA7C2F" w:rsidRDefault="00DA7C2F" w:rsidP="00DA7C2F">
      <w:pPr>
        <w:pStyle w:val="Akapitzlist"/>
        <w:numPr>
          <w:ilvl w:val="0"/>
          <w:numId w:val="21"/>
        </w:numPr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którego nie można uniknąć ani któremu Strony nie mogły zapobiec przy zachowaniu należytej staranności,</w:t>
      </w:r>
    </w:p>
    <w:p w14:paraId="78416C06" w14:textId="77777777" w:rsidR="00DA7C2F" w:rsidRDefault="00DA7C2F" w:rsidP="00DA7C2F">
      <w:pPr>
        <w:pStyle w:val="Akapitzlist"/>
        <w:numPr>
          <w:ilvl w:val="0"/>
          <w:numId w:val="21"/>
        </w:numPr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której nie można przypisać drugiej stronie.</w:t>
      </w:r>
    </w:p>
    <w:p w14:paraId="00DA2C94" w14:textId="77777777" w:rsidR="00DA7C2F" w:rsidRDefault="00DA7C2F" w:rsidP="00DA7C2F">
      <w:pPr>
        <w:tabs>
          <w:tab w:val="num" w:pos="426"/>
        </w:tabs>
        <w:suppressAutoHyphens w:val="0"/>
        <w:ind w:left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siłę wyższą, warunkującą zmianę Umowy uważać się będzie w szczególności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4CECC9C2" w14:textId="77777777" w:rsidR="00DA7C2F" w:rsidRDefault="00DA7C2F" w:rsidP="00DA7C2F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Zmiany powszechnie obowiązujących przepisów prawa w zakresie mającym wpływ na realizację przedmiotu Zamówienia lub świadczenia Stron;</w:t>
      </w:r>
    </w:p>
    <w:p w14:paraId="330506D3" w14:textId="77777777" w:rsidR="00DA7C2F" w:rsidRDefault="00DA7C2F" w:rsidP="00DA7C2F">
      <w:pPr>
        <w:pStyle w:val="Akapitzlist"/>
        <w:numPr>
          <w:ilvl w:val="0"/>
          <w:numId w:val="15"/>
        </w:numPr>
        <w:tabs>
          <w:tab w:val="num" w:pos="426"/>
        </w:tabs>
        <w:suppressAutoHyphens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Powstanie rozbieżności lub niejasności w rozumieniu pojęć użytych w Umowie, których nie będzie można usunąć w inny sposób a zmiana będzie umożliwiać usunięcie rozbieżności i doprecyzowanie Umowy w celu jednoznacznej interpretacji jej zapisów przez Strony.</w:t>
      </w:r>
    </w:p>
    <w:p w14:paraId="62E38871" w14:textId="77777777" w:rsidR="00DA7C2F" w:rsidRDefault="00DA7C2F" w:rsidP="00DA7C2F">
      <w:pPr>
        <w:pStyle w:val="Akapitzlist"/>
        <w:numPr>
          <w:ilvl w:val="0"/>
          <w:numId w:val="5"/>
        </w:numPr>
        <w:tabs>
          <w:tab w:val="num" w:pos="426"/>
        </w:tabs>
        <w:suppressAutoHyphens w:val="0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Zmiany umowy będą mogły dotyczyć postanowień, kształtujących treści stosunku prawnego nawiązywanego Umową, na które dana, zindywidualizowana przyczyna, określona powyżej w ust. 5 wywarła wpływ.</w:t>
      </w:r>
    </w:p>
    <w:p w14:paraId="1D378906" w14:textId="77777777" w:rsidR="00662E78" w:rsidRPr="00662E78" w:rsidRDefault="00662E78" w:rsidP="00662E78">
      <w:pPr>
        <w:pStyle w:val="Akapitzlist"/>
        <w:suppressAutoHyphens w:val="0"/>
        <w:ind w:left="720"/>
        <w:rPr>
          <w:rFonts w:ascii="Verdana" w:hAnsi="Verdana"/>
          <w:sz w:val="20"/>
          <w:szCs w:val="20"/>
        </w:rPr>
      </w:pPr>
    </w:p>
    <w:p w14:paraId="5B97E753" w14:textId="547190C0" w:rsidR="0091011A" w:rsidRPr="0002046A" w:rsidRDefault="0091011A" w:rsidP="0002046A">
      <w:pPr>
        <w:spacing w:before="60"/>
        <w:jc w:val="center"/>
        <w:rPr>
          <w:rFonts w:ascii="Verdana" w:hAnsi="Verdana" w:cs="Arial"/>
          <w:b/>
          <w:sz w:val="20"/>
          <w:szCs w:val="20"/>
          <w:lang w:val="pt-BR"/>
        </w:rPr>
      </w:pPr>
      <w:r w:rsidRPr="0002046A">
        <w:rPr>
          <w:rFonts w:ascii="Verdana" w:hAnsi="Verdana" w:cs="Arial"/>
          <w:b/>
          <w:sz w:val="20"/>
          <w:szCs w:val="20"/>
          <w:lang w:val="pt-BR"/>
        </w:rPr>
        <w:t>§ 1</w:t>
      </w:r>
      <w:r w:rsidR="00BA2DB1">
        <w:rPr>
          <w:rFonts w:ascii="Verdana" w:hAnsi="Verdana" w:cs="Arial"/>
          <w:b/>
          <w:sz w:val="20"/>
          <w:szCs w:val="20"/>
          <w:lang w:val="pt-BR"/>
        </w:rPr>
        <w:t>2</w:t>
      </w:r>
    </w:p>
    <w:p w14:paraId="59BF08DF" w14:textId="77777777" w:rsidR="00DA7C2F" w:rsidRPr="00396A43" w:rsidRDefault="00DA7C2F" w:rsidP="00DA7C2F">
      <w:pPr>
        <w:numPr>
          <w:ilvl w:val="3"/>
          <w:numId w:val="2"/>
        </w:numPr>
        <w:shd w:val="clear" w:color="auto" w:fill="FFFFFF"/>
        <w:tabs>
          <w:tab w:val="clear" w:pos="2880"/>
          <w:tab w:val="num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396A43">
        <w:rPr>
          <w:rFonts w:ascii="Verdana" w:hAnsi="Verdana"/>
          <w:sz w:val="20"/>
          <w:szCs w:val="20"/>
        </w:rPr>
        <w:t>W sprawach nieuregulowanych Umow</w:t>
      </w:r>
      <w:r>
        <w:rPr>
          <w:rFonts w:ascii="Verdana" w:hAnsi="Verdana"/>
          <w:sz w:val="20"/>
          <w:szCs w:val="20"/>
        </w:rPr>
        <w:t>ą stosuje się przepisy Kodeksu C</w:t>
      </w:r>
      <w:r w:rsidRPr="00396A43">
        <w:rPr>
          <w:rFonts w:ascii="Verdana" w:hAnsi="Verdana"/>
          <w:sz w:val="20"/>
          <w:szCs w:val="20"/>
        </w:rPr>
        <w:t xml:space="preserve">ywilnego. </w:t>
      </w:r>
    </w:p>
    <w:p w14:paraId="10C431F3" w14:textId="77777777" w:rsidR="00DA7C2F" w:rsidRDefault="00DA7C2F" w:rsidP="00DA7C2F">
      <w:pPr>
        <w:numPr>
          <w:ilvl w:val="3"/>
          <w:numId w:val="2"/>
        </w:numPr>
        <w:shd w:val="clear" w:color="auto" w:fill="FFFFFF"/>
        <w:tabs>
          <w:tab w:val="clear" w:pos="2880"/>
          <w:tab w:val="num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396A43">
        <w:rPr>
          <w:rFonts w:ascii="Verdana" w:hAnsi="Verdana"/>
          <w:sz w:val="20"/>
          <w:szCs w:val="20"/>
        </w:rPr>
        <w:t>Wszelkie zmiany niniejszej Umowy, z zastrzeżeniem zmian, o których mowa w § 2 ust. 2 Umowy, wymagają zgody obu Stron w formie pisemnej pod rygorem nieważności.</w:t>
      </w:r>
    </w:p>
    <w:p w14:paraId="51BCF012" w14:textId="77777777" w:rsidR="00DA7C2F" w:rsidRPr="00396A43" w:rsidRDefault="00DA7C2F" w:rsidP="00DA7C2F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rPr>
          <w:rFonts w:ascii="Verdana" w:hAnsi="Verdana"/>
          <w:sz w:val="20"/>
          <w:szCs w:val="20"/>
        </w:rPr>
      </w:pPr>
      <w:r w:rsidRPr="00396A43">
        <w:rPr>
          <w:rFonts w:ascii="Verdana" w:hAnsi="Verdana"/>
          <w:sz w:val="20"/>
          <w:szCs w:val="20"/>
        </w:rPr>
        <w:t>Wszelkie spory mogące wynikać w związku z realizacją Umowy będą rozstrzygane przez sąd powszechny właściwy dla siedziby Zamawiającego</w:t>
      </w:r>
      <w:r>
        <w:rPr>
          <w:rFonts w:ascii="Verdana" w:hAnsi="Verdana"/>
          <w:sz w:val="20"/>
          <w:szCs w:val="20"/>
        </w:rPr>
        <w:t>.</w:t>
      </w:r>
    </w:p>
    <w:p w14:paraId="5852D69A" w14:textId="77777777" w:rsidR="00DA7C2F" w:rsidRPr="0002046A" w:rsidRDefault="00DA7C2F" w:rsidP="00DA7C2F">
      <w:pPr>
        <w:numPr>
          <w:ilvl w:val="3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 w:val="0"/>
        <w:autoSpaceDE w:val="0"/>
        <w:ind w:left="426" w:hanging="426"/>
        <w:jc w:val="both"/>
        <w:rPr>
          <w:rFonts w:ascii="Verdana" w:hAnsi="Verdana"/>
          <w:sz w:val="20"/>
          <w:szCs w:val="20"/>
        </w:rPr>
      </w:pPr>
      <w:r w:rsidRPr="0002046A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02046A">
        <w:rPr>
          <w:rFonts w:ascii="Verdana" w:hAnsi="Verdana"/>
          <w:sz w:val="20"/>
          <w:szCs w:val="20"/>
        </w:rPr>
        <w:t xml:space="preserve"> jednobrzmiących egzemplarzach</w:t>
      </w:r>
      <w:r>
        <w:rPr>
          <w:rFonts w:ascii="Verdana" w:hAnsi="Verdana"/>
          <w:sz w:val="20"/>
          <w:szCs w:val="20"/>
        </w:rPr>
        <w:t xml:space="preserve"> </w:t>
      </w:r>
      <w:r w:rsidRPr="000E1E25">
        <w:rPr>
          <w:rFonts w:ascii="Verdana" w:hAnsi="Verdana"/>
          <w:sz w:val="20"/>
          <w:szCs w:val="20"/>
        </w:rPr>
        <w:t>po jednym dla każdej ze Stron</w:t>
      </w:r>
      <w:r w:rsidRPr="0002046A">
        <w:rPr>
          <w:rFonts w:ascii="Verdana" w:hAnsi="Verdana"/>
          <w:sz w:val="20"/>
          <w:szCs w:val="20"/>
        </w:rPr>
        <w:t>.</w:t>
      </w:r>
    </w:p>
    <w:p w14:paraId="7CFFB9A5" w14:textId="77777777" w:rsidR="00DA7C2F" w:rsidRPr="0002046A" w:rsidRDefault="00DA7C2F" w:rsidP="00DA7C2F">
      <w:pPr>
        <w:shd w:val="clear" w:color="auto" w:fill="FFFFFF"/>
        <w:tabs>
          <w:tab w:val="left" w:leader="dot" w:pos="8486"/>
        </w:tabs>
        <w:autoSpaceDE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pt-BR"/>
        </w:rPr>
        <w:t xml:space="preserve">2.   </w:t>
      </w:r>
      <w:r w:rsidRPr="0002046A">
        <w:rPr>
          <w:rFonts w:ascii="Verdana" w:hAnsi="Verdana"/>
          <w:sz w:val="20"/>
          <w:szCs w:val="20"/>
        </w:rPr>
        <w:t>Załączniki stanowiące integralną część Umowy:</w:t>
      </w:r>
    </w:p>
    <w:p w14:paraId="7981D7C3" w14:textId="77777777" w:rsidR="00DA7C2F" w:rsidRDefault="00DA7C2F" w:rsidP="00DA7C2F">
      <w:pPr>
        <w:pStyle w:val="Akapitzlist"/>
        <w:numPr>
          <w:ilvl w:val="0"/>
          <w:numId w:val="16"/>
        </w:numPr>
        <w:tabs>
          <w:tab w:val="left" w:pos="709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Zamówienia.</w:t>
      </w:r>
    </w:p>
    <w:p w14:paraId="053F588B" w14:textId="77777777" w:rsidR="00DA7C2F" w:rsidRPr="00305DF0" w:rsidRDefault="00DA7C2F" w:rsidP="00DA7C2F">
      <w:pPr>
        <w:pStyle w:val="Akapitzlist"/>
        <w:numPr>
          <w:ilvl w:val="0"/>
          <w:numId w:val="16"/>
        </w:numPr>
        <w:tabs>
          <w:tab w:val="left" w:pos="709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Formularz Ofertowy Wykonawcy.</w:t>
      </w:r>
    </w:p>
    <w:p w14:paraId="6A3473FB" w14:textId="77777777" w:rsidR="00DA7C2F" w:rsidRPr="00396A43" w:rsidRDefault="00DA7C2F" w:rsidP="00DA7C2F">
      <w:pPr>
        <w:pStyle w:val="Akapitzlist"/>
        <w:numPr>
          <w:ilvl w:val="0"/>
          <w:numId w:val="16"/>
        </w:numPr>
        <w:tabs>
          <w:tab w:val="left" w:pos="709"/>
        </w:tabs>
        <w:suppressAutoHyphens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Formularz Cenowy Wykonawcy.</w:t>
      </w:r>
    </w:p>
    <w:p w14:paraId="62FFFD85" w14:textId="77777777" w:rsidR="0091011A" w:rsidRDefault="0091011A" w:rsidP="0002046A">
      <w:pPr>
        <w:shd w:val="clear" w:color="auto" w:fill="FFFFFF"/>
        <w:tabs>
          <w:tab w:val="left" w:leader="dot" w:pos="8486"/>
        </w:tabs>
        <w:autoSpaceDE w:val="0"/>
        <w:ind w:left="426" w:hanging="426"/>
        <w:rPr>
          <w:rFonts w:ascii="Verdana" w:hAnsi="Verdana"/>
          <w:sz w:val="20"/>
          <w:szCs w:val="20"/>
        </w:rPr>
      </w:pPr>
    </w:p>
    <w:p w14:paraId="5CD25CBB" w14:textId="77777777" w:rsidR="0091011A" w:rsidRPr="0002046A" w:rsidRDefault="0091011A" w:rsidP="0002046A">
      <w:pPr>
        <w:suppressAutoHyphens w:val="0"/>
        <w:rPr>
          <w:rFonts w:ascii="Verdana" w:hAnsi="Verdana" w:cs="Arial"/>
          <w:sz w:val="20"/>
          <w:szCs w:val="20"/>
          <w:lang w:eastAsia="pl-PL"/>
        </w:rPr>
      </w:pPr>
    </w:p>
    <w:p w14:paraId="0D3C5C43" w14:textId="77777777" w:rsidR="0091011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  <w:r w:rsidRPr="0002046A">
        <w:rPr>
          <w:rFonts w:ascii="Verdana" w:hAnsi="Verdana" w:cs="Arial"/>
          <w:b/>
          <w:sz w:val="20"/>
          <w:szCs w:val="20"/>
          <w:lang w:eastAsia="pl-PL"/>
        </w:rPr>
        <w:t>ZAMAWIAJĄCY</w:t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</w:r>
      <w:r w:rsidRPr="0002046A">
        <w:rPr>
          <w:rFonts w:ascii="Verdana" w:hAnsi="Verdana" w:cs="Arial"/>
          <w:b/>
          <w:sz w:val="20"/>
          <w:szCs w:val="20"/>
          <w:lang w:eastAsia="pl-PL"/>
        </w:rPr>
        <w:tab/>
        <w:t>WYKONAWCA</w:t>
      </w:r>
    </w:p>
    <w:p w14:paraId="5FAC2026" w14:textId="77777777" w:rsidR="0091011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</w:p>
    <w:p w14:paraId="695A3947" w14:textId="77777777" w:rsidR="0091011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</w:p>
    <w:p w14:paraId="644902B9" w14:textId="77777777" w:rsidR="0091011A" w:rsidRPr="0002046A" w:rsidRDefault="0091011A" w:rsidP="0002046A">
      <w:pPr>
        <w:suppressAutoHyphens w:val="0"/>
        <w:rPr>
          <w:rFonts w:ascii="Verdana" w:hAnsi="Verdana" w:cs="Arial"/>
          <w:b/>
          <w:sz w:val="20"/>
          <w:szCs w:val="20"/>
          <w:lang w:eastAsia="pl-PL"/>
        </w:rPr>
      </w:pPr>
    </w:p>
    <w:p w14:paraId="1F9107CC" w14:textId="62F45E14" w:rsidR="0049723B" w:rsidRPr="0049723B" w:rsidRDefault="0049723B" w:rsidP="0049723B">
      <w:pPr>
        <w:spacing w:before="60"/>
        <w:rPr>
          <w:rFonts w:ascii="Verdana" w:hAnsi="Verdana" w:cs="Arial"/>
          <w:sz w:val="20"/>
          <w:szCs w:val="20"/>
        </w:rPr>
      </w:pPr>
    </w:p>
    <w:p w14:paraId="5FFA708F" w14:textId="77777777" w:rsidR="0091011A" w:rsidRPr="008D24DB" w:rsidRDefault="0091011A" w:rsidP="00CC2CFF">
      <w:pPr>
        <w:suppressAutoHyphens w:val="0"/>
        <w:autoSpaceDE w:val="0"/>
        <w:autoSpaceDN w:val="0"/>
        <w:adjustRightInd w:val="0"/>
        <w:spacing w:line="276" w:lineRule="auto"/>
        <w:rPr>
          <w:rFonts w:ascii="Verdana" w:hAnsi="Verdana"/>
          <w:sz w:val="22"/>
          <w:szCs w:val="22"/>
        </w:rPr>
      </w:pPr>
    </w:p>
    <w:sectPr w:rsidR="0091011A" w:rsidRPr="008D24DB" w:rsidSect="00D43384">
      <w:pgSz w:w="11906" w:h="16838"/>
      <w:pgMar w:top="1418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12FE5" w14:textId="77777777" w:rsidR="001F6535" w:rsidRDefault="001F6535">
      <w:r>
        <w:separator/>
      </w:r>
    </w:p>
  </w:endnote>
  <w:endnote w:type="continuationSeparator" w:id="0">
    <w:p w14:paraId="20A297F9" w14:textId="77777777" w:rsidR="001F6535" w:rsidRDefault="001F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9D93F" w14:textId="77777777" w:rsidR="001F6535" w:rsidRDefault="001F6535">
      <w:r>
        <w:separator/>
      </w:r>
    </w:p>
  </w:footnote>
  <w:footnote w:type="continuationSeparator" w:id="0">
    <w:p w14:paraId="540B5AD6" w14:textId="77777777" w:rsidR="001F6535" w:rsidRDefault="001F6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8DAF8C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42E84E9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3"/>
      <w:numFmt w:val="decimal"/>
      <w:lvlText w:val="%3"/>
      <w:lvlJc w:val="left"/>
      <w:pPr>
        <w:ind w:left="107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3" w15:restartNumberingAfterBreak="0">
    <w:nsid w:val="0ACD1DED"/>
    <w:multiLevelType w:val="hybridMultilevel"/>
    <w:tmpl w:val="9252C5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8346E6"/>
    <w:multiLevelType w:val="hybridMultilevel"/>
    <w:tmpl w:val="69A67860"/>
    <w:name w:val="WW8Num522"/>
    <w:lvl w:ilvl="0" w:tplc="7D6C35F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1E0AA4"/>
    <w:multiLevelType w:val="hybridMultilevel"/>
    <w:tmpl w:val="3036D4FE"/>
    <w:lvl w:ilvl="0" w:tplc="2C96F6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FB6A2A"/>
    <w:multiLevelType w:val="hybridMultilevel"/>
    <w:tmpl w:val="FB661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125EF8"/>
    <w:multiLevelType w:val="multilevel"/>
    <w:tmpl w:val="05981AA4"/>
    <w:name w:val="WW8Num82"/>
    <w:lvl w:ilvl="0">
      <w:start w:val="5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3"/>
      <w:numFmt w:val="decimal"/>
      <w:lvlText w:val="%3"/>
      <w:lvlJc w:val="left"/>
      <w:pPr>
        <w:ind w:left="107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8" w15:restartNumberingAfterBreak="0">
    <w:nsid w:val="42C120A9"/>
    <w:multiLevelType w:val="hybridMultilevel"/>
    <w:tmpl w:val="3980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E40E5"/>
    <w:multiLevelType w:val="hybridMultilevel"/>
    <w:tmpl w:val="9AE2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70180B"/>
    <w:multiLevelType w:val="hybridMultilevel"/>
    <w:tmpl w:val="3320DC44"/>
    <w:name w:val="WW8Num52"/>
    <w:lvl w:ilvl="0" w:tplc="2570926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1A0B2C"/>
    <w:multiLevelType w:val="hybridMultilevel"/>
    <w:tmpl w:val="35066D3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7D46EE"/>
    <w:multiLevelType w:val="hybridMultilevel"/>
    <w:tmpl w:val="305803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B9E0FC8"/>
    <w:multiLevelType w:val="hybridMultilevel"/>
    <w:tmpl w:val="6ABAD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34B82"/>
    <w:multiLevelType w:val="hybridMultilevel"/>
    <w:tmpl w:val="18A4BB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E51268F"/>
    <w:multiLevelType w:val="hybridMultilevel"/>
    <w:tmpl w:val="AC52417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D520DC3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 w16cid:durableId="1878351492">
    <w:abstractNumId w:val="0"/>
  </w:num>
  <w:num w:numId="2" w16cid:durableId="1120420135">
    <w:abstractNumId w:val="1"/>
  </w:num>
  <w:num w:numId="3" w16cid:durableId="1136029045">
    <w:abstractNumId w:val="2"/>
  </w:num>
  <w:num w:numId="4" w16cid:durableId="127627827">
    <w:abstractNumId w:val="3"/>
  </w:num>
  <w:num w:numId="5" w16cid:durableId="539123047">
    <w:abstractNumId w:val="6"/>
  </w:num>
  <w:num w:numId="6" w16cid:durableId="1900824799">
    <w:abstractNumId w:val="7"/>
  </w:num>
  <w:num w:numId="7" w16cid:durableId="146410330">
    <w:abstractNumId w:val="8"/>
  </w:num>
  <w:num w:numId="8" w16cid:durableId="920794067">
    <w:abstractNumId w:val="9"/>
  </w:num>
  <w:num w:numId="9" w16cid:durableId="1741635976">
    <w:abstractNumId w:val="10"/>
  </w:num>
  <w:num w:numId="10" w16cid:durableId="655457553">
    <w:abstractNumId w:val="11"/>
  </w:num>
  <w:num w:numId="11" w16cid:durableId="1003583693">
    <w:abstractNumId w:val="20"/>
  </w:num>
  <w:num w:numId="12" w16cid:durableId="1483044325">
    <w:abstractNumId w:val="24"/>
  </w:num>
  <w:num w:numId="13" w16cid:durableId="322316863">
    <w:abstractNumId w:val="25"/>
  </w:num>
  <w:num w:numId="14" w16cid:durableId="1144926095">
    <w:abstractNumId w:val="23"/>
  </w:num>
  <w:num w:numId="15" w16cid:durableId="1932737282">
    <w:abstractNumId w:val="16"/>
  </w:num>
  <w:num w:numId="16" w16cid:durableId="1771196957">
    <w:abstractNumId w:val="13"/>
  </w:num>
  <w:num w:numId="17" w16cid:durableId="192228074">
    <w:abstractNumId w:val="22"/>
  </w:num>
  <w:num w:numId="18" w16cid:durableId="669405091">
    <w:abstractNumId w:val="18"/>
  </w:num>
  <w:num w:numId="19" w16cid:durableId="1635868515">
    <w:abstractNumId w:val="15"/>
  </w:num>
  <w:num w:numId="20" w16cid:durableId="484249093">
    <w:abstractNumId w:val="26"/>
  </w:num>
  <w:num w:numId="21" w16cid:durableId="1283615295">
    <w:abstractNumId w:val="21"/>
  </w:num>
  <w:num w:numId="22" w16cid:durableId="1323510136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9A"/>
    <w:rsid w:val="00000741"/>
    <w:rsid w:val="0000171B"/>
    <w:rsid w:val="00005E2D"/>
    <w:rsid w:val="000074B4"/>
    <w:rsid w:val="000114D0"/>
    <w:rsid w:val="00011DB0"/>
    <w:rsid w:val="0001261A"/>
    <w:rsid w:val="00017370"/>
    <w:rsid w:val="0002046A"/>
    <w:rsid w:val="0002483C"/>
    <w:rsid w:val="00027CF3"/>
    <w:rsid w:val="00030518"/>
    <w:rsid w:val="000346C0"/>
    <w:rsid w:val="0003621E"/>
    <w:rsid w:val="000375A2"/>
    <w:rsid w:val="000413C7"/>
    <w:rsid w:val="00043584"/>
    <w:rsid w:val="00056BF7"/>
    <w:rsid w:val="000612BC"/>
    <w:rsid w:val="0006445E"/>
    <w:rsid w:val="00064AB4"/>
    <w:rsid w:val="0007357D"/>
    <w:rsid w:val="00073F6B"/>
    <w:rsid w:val="000741A8"/>
    <w:rsid w:val="0008554A"/>
    <w:rsid w:val="000856CE"/>
    <w:rsid w:val="00094E2C"/>
    <w:rsid w:val="000952BD"/>
    <w:rsid w:val="0009644B"/>
    <w:rsid w:val="00097E3F"/>
    <w:rsid w:val="000A3CC4"/>
    <w:rsid w:val="000A3F7C"/>
    <w:rsid w:val="000A54FD"/>
    <w:rsid w:val="000A7761"/>
    <w:rsid w:val="000B2E5C"/>
    <w:rsid w:val="000B331C"/>
    <w:rsid w:val="000C2F99"/>
    <w:rsid w:val="000C4633"/>
    <w:rsid w:val="000D2BDD"/>
    <w:rsid w:val="000E770F"/>
    <w:rsid w:val="000E7F60"/>
    <w:rsid w:val="000F06C6"/>
    <w:rsid w:val="00102DF0"/>
    <w:rsid w:val="00105595"/>
    <w:rsid w:val="00106A7F"/>
    <w:rsid w:val="001119C6"/>
    <w:rsid w:val="00124454"/>
    <w:rsid w:val="00132617"/>
    <w:rsid w:val="00132CD0"/>
    <w:rsid w:val="00133C99"/>
    <w:rsid w:val="00135DFF"/>
    <w:rsid w:val="00142A0D"/>
    <w:rsid w:val="00147A65"/>
    <w:rsid w:val="001610CA"/>
    <w:rsid w:val="00161768"/>
    <w:rsid w:val="001635B1"/>
    <w:rsid w:val="001663C2"/>
    <w:rsid w:val="00167658"/>
    <w:rsid w:val="001712B5"/>
    <w:rsid w:val="00172550"/>
    <w:rsid w:val="00177746"/>
    <w:rsid w:val="00181BC6"/>
    <w:rsid w:val="0018562D"/>
    <w:rsid w:val="001908E1"/>
    <w:rsid w:val="001942ED"/>
    <w:rsid w:val="00196024"/>
    <w:rsid w:val="0019616C"/>
    <w:rsid w:val="001A18A1"/>
    <w:rsid w:val="001A1A2E"/>
    <w:rsid w:val="001B0C2F"/>
    <w:rsid w:val="001B14DE"/>
    <w:rsid w:val="001B4CA0"/>
    <w:rsid w:val="001D75FF"/>
    <w:rsid w:val="001F215D"/>
    <w:rsid w:val="001F27D3"/>
    <w:rsid w:val="001F6535"/>
    <w:rsid w:val="001F69AB"/>
    <w:rsid w:val="00203B28"/>
    <w:rsid w:val="00206CC3"/>
    <w:rsid w:val="002077DF"/>
    <w:rsid w:val="002133FF"/>
    <w:rsid w:val="00215C9C"/>
    <w:rsid w:val="00216AE1"/>
    <w:rsid w:val="00217773"/>
    <w:rsid w:val="00220A72"/>
    <w:rsid w:val="00222D3C"/>
    <w:rsid w:val="002260C8"/>
    <w:rsid w:val="00230F42"/>
    <w:rsid w:val="0023145B"/>
    <w:rsid w:val="002323B5"/>
    <w:rsid w:val="0023507F"/>
    <w:rsid w:val="00235598"/>
    <w:rsid w:val="00236CC8"/>
    <w:rsid w:val="002528AB"/>
    <w:rsid w:val="00255FD5"/>
    <w:rsid w:val="00257A7C"/>
    <w:rsid w:val="00264A4D"/>
    <w:rsid w:val="00272128"/>
    <w:rsid w:val="00272B44"/>
    <w:rsid w:val="00275097"/>
    <w:rsid w:val="002756BC"/>
    <w:rsid w:val="00277ACA"/>
    <w:rsid w:val="002800E5"/>
    <w:rsid w:val="00282D29"/>
    <w:rsid w:val="00286CD9"/>
    <w:rsid w:val="002872FB"/>
    <w:rsid w:val="00293464"/>
    <w:rsid w:val="00294496"/>
    <w:rsid w:val="00296780"/>
    <w:rsid w:val="00297726"/>
    <w:rsid w:val="002A27CE"/>
    <w:rsid w:val="002A55EC"/>
    <w:rsid w:val="002A721D"/>
    <w:rsid w:val="002A7740"/>
    <w:rsid w:val="002B3621"/>
    <w:rsid w:val="002B4034"/>
    <w:rsid w:val="002B72ED"/>
    <w:rsid w:val="002B7E73"/>
    <w:rsid w:val="002C2859"/>
    <w:rsid w:val="002D24A3"/>
    <w:rsid w:val="002D2767"/>
    <w:rsid w:val="002D53BC"/>
    <w:rsid w:val="002D6D3F"/>
    <w:rsid w:val="002E1B17"/>
    <w:rsid w:val="002E3C47"/>
    <w:rsid w:val="002E4544"/>
    <w:rsid w:val="002F3CAD"/>
    <w:rsid w:val="002F7FED"/>
    <w:rsid w:val="00305DF0"/>
    <w:rsid w:val="003071EC"/>
    <w:rsid w:val="00307E31"/>
    <w:rsid w:val="00315CC5"/>
    <w:rsid w:val="00316E59"/>
    <w:rsid w:val="003219A1"/>
    <w:rsid w:val="003227C9"/>
    <w:rsid w:val="003269D9"/>
    <w:rsid w:val="00330270"/>
    <w:rsid w:val="0033350F"/>
    <w:rsid w:val="0033507C"/>
    <w:rsid w:val="00344692"/>
    <w:rsid w:val="00347601"/>
    <w:rsid w:val="003567F0"/>
    <w:rsid w:val="00362DFF"/>
    <w:rsid w:val="00366B93"/>
    <w:rsid w:val="00370699"/>
    <w:rsid w:val="003716CF"/>
    <w:rsid w:val="00377BFC"/>
    <w:rsid w:val="00383126"/>
    <w:rsid w:val="00386253"/>
    <w:rsid w:val="003955D0"/>
    <w:rsid w:val="003A0286"/>
    <w:rsid w:val="003A56BA"/>
    <w:rsid w:val="003A68EA"/>
    <w:rsid w:val="003B0F26"/>
    <w:rsid w:val="003B11E9"/>
    <w:rsid w:val="003B3788"/>
    <w:rsid w:val="003B7C1F"/>
    <w:rsid w:val="003C5513"/>
    <w:rsid w:val="003D0DB8"/>
    <w:rsid w:val="003D28BA"/>
    <w:rsid w:val="003D38B7"/>
    <w:rsid w:val="003D6D28"/>
    <w:rsid w:val="003E21B9"/>
    <w:rsid w:val="003E4E88"/>
    <w:rsid w:val="003E79B3"/>
    <w:rsid w:val="003F03AF"/>
    <w:rsid w:val="00400F78"/>
    <w:rsid w:val="00403B0D"/>
    <w:rsid w:val="00404462"/>
    <w:rsid w:val="00415C69"/>
    <w:rsid w:val="00420213"/>
    <w:rsid w:val="0042218D"/>
    <w:rsid w:val="0042272F"/>
    <w:rsid w:val="00423866"/>
    <w:rsid w:val="004265CD"/>
    <w:rsid w:val="004277F1"/>
    <w:rsid w:val="00437CE9"/>
    <w:rsid w:val="00453233"/>
    <w:rsid w:val="00454D26"/>
    <w:rsid w:val="0046506F"/>
    <w:rsid w:val="00467D1F"/>
    <w:rsid w:val="0047144B"/>
    <w:rsid w:val="00472B60"/>
    <w:rsid w:val="00476B95"/>
    <w:rsid w:val="004777C0"/>
    <w:rsid w:val="0048104E"/>
    <w:rsid w:val="00482974"/>
    <w:rsid w:val="00492BD3"/>
    <w:rsid w:val="0049723B"/>
    <w:rsid w:val="00497C37"/>
    <w:rsid w:val="004A0985"/>
    <w:rsid w:val="004A56CE"/>
    <w:rsid w:val="004C0C88"/>
    <w:rsid w:val="004C2A5F"/>
    <w:rsid w:val="004E1D6E"/>
    <w:rsid w:val="004E2955"/>
    <w:rsid w:val="004F1AC0"/>
    <w:rsid w:val="004F2EAE"/>
    <w:rsid w:val="004F40A3"/>
    <w:rsid w:val="004F41DD"/>
    <w:rsid w:val="004F6D50"/>
    <w:rsid w:val="004F7527"/>
    <w:rsid w:val="004F7E9F"/>
    <w:rsid w:val="005006AD"/>
    <w:rsid w:val="00504163"/>
    <w:rsid w:val="005062BC"/>
    <w:rsid w:val="0051133C"/>
    <w:rsid w:val="005141A7"/>
    <w:rsid w:val="00520743"/>
    <w:rsid w:val="00522055"/>
    <w:rsid w:val="00523D67"/>
    <w:rsid w:val="00524E6D"/>
    <w:rsid w:val="00526364"/>
    <w:rsid w:val="00526718"/>
    <w:rsid w:val="005333ED"/>
    <w:rsid w:val="00535580"/>
    <w:rsid w:val="00543D75"/>
    <w:rsid w:val="00545798"/>
    <w:rsid w:val="00547313"/>
    <w:rsid w:val="00551F19"/>
    <w:rsid w:val="00556056"/>
    <w:rsid w:val="00556F6F"/>
    <w:rsid w:val="00557255"/>
    <w:rsid w:val="005658EB"/>
    <w:rsid w:val="00570ED5"/>
    <w:rsid w:val="00576D34"/>
    <w:rsid w:val="00580C95"/>
    <w:rsid w:val="00582138"/>
    <w:rsid w:val="00590DBB"/>
    <w:rsid w:val="00595252"/>
    <w:rsid w:val="005A009E"/>
    <w:rsid w:val="005A094C"/>
    <w:rsid w:val="005A1707"/>
    <w:rsid w:val="005A284A"/>
    <w:rsid w:val="005A6C0E"/>
    <w:rsid w:val="005B3DB9"/>
    <w:rsid w:val="005B5199"/>
    <w:rsid w:val="005D10AA"/>
    <w:rsid w:val="005D3CFB"/>
    <w:rsid w:val="005D5807"/>
    <w:rsid w:val="005D5A92"/>
    <w:rsid w:val="005D7489"/>
    <w:rsid w:val="005E5A0A"/>
    <w:rsid w:val="005E615C"/>
    <w:rsid w:val="005E7188"/>
    <w:rsid w:val="005F388A"/>
    <w:rsid w:val="005F44A3"/>
    <w:rsid w:val="005F4DB0"/>
    <w:rsid w:val="006131E3"/>
    <w:rsid w:val="00613CA7"/>
    <w:rsid w:val="00620085"/>
    <w:rsid w:val="00620563"/>
    <w:rsid w:val="0062779D"/>
    <w:rsid w:val="00627FC6"/>
    <w:rsid w:val="00630DD3"/>
    <w:rsid w:val="0063242C"/>
    <w:rsid w:val="006338C3"/>
    <w:rsid w:val="00633AA9"/>
    <w:rsid w:val="00637CBA"/>
    <w:rsid w:val="00642575"/>
    <w:rsid w:val="00644AD0"/>
    <w:rsid w:val="006468FF"/>
    <w:rsid w:val="00647646"/>
    <w:rsid w:val="00652A91"/>
    <w:rsid w:val="0065536B"/>
    <w:rsid w:val="006606BA"/>
    <w:rsid w:val="0066261E"/>
    <w:rsid w:val="00662E78"/>
    <w:rsid w:val="006653BE"/>
    <w:rsid w:val="006707EF"/>
    <w:rsid w:val="0067336F"/>
    <w:rsid w:val="00673422"/>
    <w:rsid w:val="0068724E"/>
    <w:rsid w:val="006979E8"/>
    <w:rsid w:val="006A043E"/>
    <w:rsid w:val="006B0074"/>
    <w:rsid w:val="006B7F07"/>
    <w:rsid w:val="006C0812"/>
    <w:rsid w:val="006C3550"/>
    <w:rsid w:val="006D3104"/>
    <w:rsid w:val="006E6CD7"/>
    <w:rsid w:val="006F033D"/>
    <w:rsid w:val="006F2AB0"/>
    <w:rsid w:val="006F3125"/>
    <w:rsid w:val="006F35AE"/>
    <w:rsid w:val="006F5B19"/>
    <w:rsid w:val="006F70DE"/>
    <w:rsid w:val="00700CC4"/>
    <w:rsid w:val="00702566"/>
    <w:rsid w:val="00703246"/>
    <w:rsid w:val="00717346"/>
    <w:rsid w:val="00721B4E"/>
    <w:rsid w:val="00721DC1"/>
    <w:rsid w:val="007258AD"/>
    <w:rsid w:val="0072599A"/>
    <w:rsid w:val="00725F53"/>
    <w:rsid w:val="0073533E"/>
    <w:rsid w:val="00735BE5"/>
    <w:rsid w:val="0073663E"/>
    <w:rsid w:val="00737771"/>
    <w:rsid w:val="00737DD8"/>
    <w:rsid w:val="00743939"/>
    <w:rsid w:val="00753A9E"/>
    <w:rsid w:val="00755912"/>
    <w:rsid w:val="00762D4B"/>
    <w:rsid w:val="007635DD"/>
    <w:rsid w:val="007651F7"/>
    <w:rsid w:val="00772834"/>
    <w:rsid w:val="00776AAC"/>
    <w:rsid w:val="00782115"/>
    <w:rsid w:val="00793F2D"/>
    <w:rsid w:val="007C02FB"/>
    <w:rsid w:val="007C3ADB"/>
    <w:rsid w:val="007C3FDB"/>
    <w:rsid w:val="007C47C2"/>
    <w:rsid w:val="007D15FB"/>
    <w:rsid w:val="007E1152"/>
    <w:rsid w:val="007E462A"/>
    <w:rsid w:val="007E5E2A"/>
    <w:rsid w:val="007F0B57"/>
    <w:rsid w:val="008038BB"/>
    <w:rsid w:val="00804FC5"/>
    <w:rsid w:val="008054D4"/>
    <w:rsid w:val="0082067E"/>
    <w:rsid w:val="008266FD"/>
    <w:rsid w:val="00835976"/>
    <w:rsid w:val="00840FE2"/>
    <w:rsid w:val="00843978"/>
    <w:rsid w:val="00846FFD"/>
    <w:rsid w:val="00853E0C"/>
    <w:rsid w:val="00854E2F"/>
    <w:rsid w:val="00856A70"/>
    <w:rsid w:val="008604CD"/>
    <w:rsid w:val="00865C3A"/>
    <w:rsid w:val="008673B0"/>
    <w:rsid w:val="00867FAD"/>
    <w:rsid w:val="00877B14"/>
    <w:rsid w:val="0088707E"/>
    <w:rsid w:val="00890537"/>
    <w:rsid w:val="008906E1"/>
    <w:rsid w:val="00892E01"/>
    <w:rsid w:val="008946B0"/>
    <w:rsid w:val="008A3E49"/>
    <w:rsid w:val="008A453F"/>
    <w:rsid w:val="008B07F0"/>
    <w:rsid w:val="008B319E"/>
    <w:rsid w:val="008B31A2"/>
    <w:rsid w:val="008B6181"/>
    <w:rsid w:val="008C1CF4"/>
    <w:rsid w:val="008C3201"/>
    <w:rsid w:val="008C4C97"/>
    <w:rsid w:val="008C4F61"/>
    <w:rsid w:val="008D20FE"/>
    <w:rsid w:val="008D24DB"/>
    <w:rsid w:val="008D25CA"/>
    <w:rsid w:val="008D610C"/>
    <w:rsid w:val="008D6D2F"/>
    <w:rsid w:val="008D72B6"/>
    <w:rsid w:val="008E017F"/>
    <w:rsid w:val="008E0DCC"/>
    <w:rsid w:val="008E5906"/>
    <w:rsid w:val="008F0AA6"/>
    <w:rsid w:val="008F549A"/>
    <w:rsid w:val="00907319"/>
    <w:rsid w:val="0091011A"/>
    <w:rsid w:val="009112AA"/>
    <w:rsid w:val="0091177B"/>
    <w:rsid w:val="0091234A"/>
    <w:rsid w:val="0091529F"/>
    <w:rsid w:val="00917058"/>
    <w:rsid w:val="00924F48"/>
    <w:rsid w:val="009265AD"/>
    <w:rsid w:val="00930B2F"/>
    <w:rsid w:val="00930F12"/>
    <w:rsid w:val="00936B5F"/>
    <w:rsid w:val="00941607"/>
    <w:rsid w:val="00942C1F"/>
    <w:rsid w:val="00945578"/>
    <w:rsid w:val="00960ED6"/>
    <w:rsid w:val="00967539"/>
    <w:rsid w:val="009741EA"/>
    <w:rsid w:val="00981870"/>
    <w:rsid w:val="00983079"/>
    <w:rsid w:val="00990D49"/>
    <w:rsid w:val="00994565"/>
    <w:rsid w:val="00996A53"/>
    <w:rsid w:val="009A294F"/>
    <w:rsid w:val="009A2A32"/>
    <w:rsid w:val="009A6DFF"/>
    <w:rsid w:val="009A7785"/>
    <w:rsid w:val="009A7FA9"/>
    <w:rsid w:val="009B046F"/>
    <w:rsid w:val="009B2F8E"/>
    <w:rsid w:val="009B344E"/>
    <w:rsid w:val="009B351A"/>
    <w:rsid w:val="009C3C97"/>
    <w:rsid w:val="009C4D99"/>
    <w:rsid w:val="009C75D4"/>
    <w:rsid w:val="009D1088"/>
    <w:rsid w:val="009D3902"/>
    <w:rsid w:val="009E5A06"/>
    <w:rsid w:val="009F1FC6"/>
    <w:rsid w:val="009F2DE4"/>
    <w:rsid w:val="009F3E55"/>
    <w:rsid w:val="00A04915"/>
    <w:rsid w:val="00A05E4A"/>
    <w:rsid w:val="00A14E42"/>
    <w:rsid w:val="00A1573C"/>
    <w:rsid w:val="00A210F6"/>
    <w:rsid w:val="00A236D2"/>
    <w:rsid w:val="00A269EE"/>
    <w:rsid w:val="00A33052"/>
    <w:rsid w:val="00A36CAD"/>
    <w:rsid w:val="00A5001E"/>
    <w:rsid w:val="00A51ADF"/>
    <w:rsid w:val="00A523AF"/>
    <w:rsid w:val="00A6249B"/>
    <w:rsid w:val="00A64236"/>
    <w:rsid w:val="00A6523E"/>
    <w:rsid w:val="00A702F6"/>
    <w:rsid w:val="00A7117B"/>
    <w:rsid w:val="00A725A2"/>
    <w:rsid w:val="00A920C4"/>
    <w:rsid w:val="00A92403"/>
    <w:rsid w:val="00A955FE"/>
    <w:rsid w:val="00A9663E"/>
    <w:rsid w:val="00AA203F"/>
    <w:rsid w:val="00AA3DCB"/>
    <w:rsid w:val="00AA4ECF"/>
    <w:rsid w:val="00AB0721"/>
    <w:rsid w:val="00AB1090"/>
    <w:rsid w:val="00AB33F8"/>
    <w:rsid w:val="00AD1469"/>
    <w:rsid w:val="00AD47F5"/>
    <w:rsid w:val="00AD4DE7"/>
    <w:rsid w:val="00AE2D78"/>
    <w:rsid w:val="00AE4BBF"/>
    <w:rsid w:val="00AF164F"/>
    <w:rsid w:val="00AF56E1"/>
    <w:rsid w:val="00B01C1A"/>
    <w:rsid w:val="00B1016A"/>
    <w:rsid w:val="00B103D0"/>
    <w:rsid w:val="00B15F1C"/>
    <w:rsid w:val="00B174E1"/>
    <w:rsid w:val="00B2012B"/>
    <w:rsid w:val="00B32C9D"/>
    <w:rsid w:val="00B37345"/>
    <w:rsid w:val="00B431EA"/>
    <w:rsid w:val="00B51524"/>
    <w:rsid w:val="00B5566F"/>
    <w:rsid w:val="00B57267"/>
    <w:rsid w:val="00B72A21"/>
    <w:rsid w:val="00B76CFE"/>
    <w:rsid w:val="00B77457"/>
    <w:rsid w:val="00B82EFF"/>
    <w:rsid w:val="00B83766"/>
    <w:rsid w:val="00B92144"/>
    <w:rsid w:val="00B9477F"/>
    <w:rsid w:val="00B95900"/>
    <w:rsid w:val="00BA0E14"/>
    <w:rsid w:val="00BA0F01"/>
    <w:rsid w:val="00BA2DB1"/>
    <w:rsid w:val="00BB1048"/>
    <w:rsid w:val="00BB2CD1"/>
    <w:rsid w:val="00BB4234"/>
    <w:rsid w:val="00BB542B"/>
    <w:rsid w:val="00BC0E69"/>
    <w:rsid w:val="00BD0FD3"/>
    <w:rsid w:val="00BE3AF5"/>
    <w:rsid w:val="00BE4705"/>
    <w:rsid w:val="00BE658C"/>
    <w:rsid w:val="00C00DAD"/>
    <w:rsid w:val="00C04D5F"/>
    <w:rsid w:val="00C0533D"/>
    <w:rsid w:val="00C06708"/>
    <w:rsid w:val="00C076C7"/>
    <w:rsid w:val="00C07DF9"/>
    <w:rsid w:val="00C1143D"/>
    <w:rsid w:val="00C138D0"/>
    <w:rsid w:val="00C17F11"/>
    <w:rsid w:val="00C23F56"/>
    <w:rsid w:val="00C277B9"/>
    <w:rsid w:val="00C31BF8"/>
    <w:rsid w:val="00C47C80"/>
    <w:rsid w:val="00C50D6E"/>
    <w:rsid w:val="00C5346B"/>
    <w:rsid w:val="00C54E20"/>
    <w:rsid w:val="00C5609E"/>
    <w:rsid w:val="00C565E5"/>
    <w:rsid w:val="00C71F26"/>
    <w:rsid w:val="00C76268"/>
    <w:rsid w:val="00C80B18"/>
    <w:rsid w:val="00C8480A"/>
    <w:rsid w:val="00C85D06"/>
    <w:rsid w:val="00C9499B"/>
    <w:rsid w:val="00CA07DE"/>
    <w:rsid w:val="00CA1E3D"/>
    <w:rsid w:val="00CA2209"/>
    <w:rsid w:val="00CB06E8"/>
    <w:rsid w:val="00CB1452"/>
    <w:rsid w:val="00CB1686"/>
    <w:rsid w:val="00CB50AB"/>
    <w:rsid w:val="00CB5277"/>
    <w:rsid w:val="00CB6A1F"/>
    <w:rsid w:val="00CC2CFF"/>
    <w:rsid w:val="00CC38E3"/>
    <w:rsid w:val="00CC6A52"/>
    <w:rsid w:val="00CC6ED6"/>
    <w:rsid w:val="00CD46BC"/>
    <w:rsid w:val="00CD781F"/>
    <w:rsid w:val="00CD7F88"/>
    <w:rsid w:val="00CF254D"/>
    <w:rsid w:val="00CF3221"/>
    <w:rsid w:val="00CF498D"/>
    <w:rsid w:val="00CF5AB8"/>
    <w:rsid w:val="00D037B9"/>
    <w:rsid w:val="00D1007A"/>
    <w:rsid w:val="00D20D6B"/>
    <w:rsid w:val="00D30462"/>
    <w:rsid w:val="00D316B0"/>
    <w:rsid w:val="00D43384"/>
    <w:rsid w:val="00D43CBE"/>
    <w:rsid w:val="00D44025"/>
    <w:rsid w:val="00D4433D"/>
    <w:rsid w:val="00D517CE"/>
    <w:rsid w:val="00D5368D"/>
    <w:rsid w:val="00D54720"/>
    <w:rsid w:val="00D54F03"/>
    <w:rsid w:val="00D57473"/>
    <w:rsid w:val="00D57AB4"/>
    <w:rsid w:val="00D605B7"/>
    <w:rsid w:val="00D6086B"/>
    <w:rsid w:val="00D63C71"/>
    <w:rsid w:val="00D728C7"/>
    <w:rsid w:val="00D734DF"/>
    <w:rsid w:val="00D75B8A"/>
    <w:rsid w:val="00D80E86"/>
    <w:rsid w:val="00D855F6"/>
    <w:rsid w:val="00D85AAF"/>
    <w:rsid w:val="00D86665"/>
    <w:rsid w:val="00D87DD3"/>
    <w:rsid w:val="00D90D8A"/>
    <w:rsid w:val="00D93018"/>
    <w:rsid w:val="00DA7C2F"/>
    <w:rsid w:val="00DB3929"/>
    <w:rsid w:val="00DB760B"/>
    <w:rsid w:val="00DB7A79"/>
    <w:rsid w:val="00DC3AF2"/>
    <w:rsid w:val="00DC6181"/>
    <w:rsid w:val="00DD2AA2"/>
    <w:rsid w:val="00DE2589"/>
    <w:rsid w:val="00DE3DF9"/>
    <w:rsid w:val="00DE62C1"/>
    <w:rsid w:val="00E14638"/>
    <w:rsid w:val="00E20331"/>
    <w:rsid w:val="00E32608"/>
    <w:rsid w:val="00E34FE4"/>
    <w:rsid w:val="00E3719F"/>
    <w:rsid w:val="00E372F5"/>
    <w:rsid w:val="00E4138E"/>
    <w:rsid w:val="00E508F4"/>
    <w:rsid w:val="00E50ECA"/>
    <w:rsid w:val="00E556A2"/>
    <w:rsid w:val="00E577A1"/>
    <w:rsid w:val="00E65D4D"/>
    <w:rsid w:val="00E670C7"/>
    <w:rsid w:val="00E81D32"/>
    <w:rsid w:val="00E823A2"/>
    <w:rsid w:val="00E84028"/>
    <w:rsid w:val="00EA2CCD"/>
    <w:rsid w:val="00EA69BF"/>
    <w:rsid w:val="00EA69C6"/>
    <w:rsid w:val="00EA6E9D"/>
    <w:rsid w:val="00EB3504"/>
    <w:rsid w:val="00EB7FE2"/>
    <w:rsid w:val="00EC00A6"/>
    <w:rsid w:val="00EC324B"/>
    <w:rsid w:val="00EC432D"/>
    <w:rsid w:val="00EC5067"/>
    <w:rsid w:val="00ED555F"/>
    <w:rsid w:val="00ED6A61"/>
    <w:rsid w:val="00EE409A"/>
    <w:rsid w:val="00EE47B6"/>
    <w:rsid w:val="00EF1648"/>
    <w:rsid w:val="00EF3077"/>
    <w:rsid w:val="00EF45FE"/>
    <w:rsid w:val="00EF4931"/>
    <w:rsid w:val="00F00778"/>
    <w:rsid w:val="00F039EB"/>
    <w:rsid w:val="00F076C8"/>
    <w:rsid w:val="00F36679"/>
    <w:rsid w:val="00F36746"/>
    <w:rsid w:val="00F42F90"/>
    <w:rsid w:val="00F5028D"/>
    <w:rsid w:val="00F524C4"/>
    <w:rsid w:val="00F55645"/>
    <w:rsid w:val="00F57A40"/>
    <w:rsid w:val="00F60699"/>
    <w:rsid w:val="00F60B3A"/>
    <w:rsid w:val="00F63B4F"/>
    <w:rsid w:val="00F6748A"/>
    <w:rsid w:val="00F835F6"/>
    <w:rsid w:val="00F84BF0"/>
    <w:rsid w:val="00F91D07"/>
    <w:rsid w:val="00F96B15"/>
    <w:rsid w:val="00FA040B"/>
    <w:rsid w:val="00FA37B8"/>
    <w:rsid w:val="00FA6BD6"/>
    <w:rsid w:val="00FA74DD"/>
    <w:rsid w:val="00FB7780"/>
    <w:rsid w:val="00FC3C5F"/>
    <w:rsid w:val="00FC4F47"/>
    <w:rsid w:val="00FC51E5"/>
    <w:rsid w:val="00FE1BF1"/>
    <w:rsid w:val="00FE52EE"/>
    <w:rsid w:val="00FF088F"/>
    <w:rsid w:val="00FF24F6"/>
    <w:rsid w:val="00FF4D58"/>
    <w:rsid w:val="00FF574A"/>
    <w:rsid w:val="00FF7742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B581E"/>
  <w15:docId w15:val="{81F91D7A-6B6C-4E4E-B0FB-8BDCD77A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E2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04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54E2F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046A"/>
    <w:rPr>
      <w:rFonts w:ascii="Cambria" w:hAnsi="Cambria" w:cs="Times New Roman"/>
      <w:b/>
      <w:kern w:val="32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3663E"/>
    <w:rPr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85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663E"/>
    <w:rPr>
      <w:rFonts w:cs="Times New Roman"/>
      <w:sz w:val="2"/>
      <w:lang w:eastAsia="ar-SA" w:bidi="ar-SA"/>
    </w:rPr>
  </w:style>
  <w:style w:type="character" w:customStyle="1" w:styleId="WW8Num1z2">
    <w:name w:val="WW8Num1z2"/>
    <w:uiPriority w:val="99"/>
    <w:rsid w:val="00854E2F"/>
    <w:rPr>
      <w:rFonts w:ascii="Symbol" w:hAnsi="Symbol"/>
    </w:rPr>
  </w:style>
  <w:style w:type="character" w:customStyle="1" w:styleId="WW8Num2z2">
    <w:name w:val="WW8Num2z2"/>
    <w:uiPriority w:val="99"/>
    <w:rsid w:val="00854E2F"/>
    <w:rPr>
      <w:rFonts w:ascii="Symbol" w:hAnsi="Symbol"/>
    </w:rPr>
  </w:style>
  <w:style w:type="character" w:customStyle="1" w:styleId="WW8Num3z0">
    <w:name w:val="WW8Num3z0"/>
    <w:uiPriority w:val="99"/>
    <w:rsid w:val="00854E2F"/>
    <w:rPr>
      <w:rFonts w:ascii="Verdana" w:hAnsi="Verdana"/>
      <w:sz w:val="20"/>
    </w:rPr>
  </w:style>
  <w:style w:type="character" w:customStyle="1" w:styleId="WW8Num3z1">
    <w:name w:val="WW8Num3z1"/>
    <w:uiPriority w:val="99"/>
    <w:rsid w:val="00854E2F"/>
    <w:rPr>
      <w:color w:val="auto"/>
    </w:rPr>
  </w:style>
  <w:style w:type="character" w:customStyle="1" w:styleId="WW8Num4z0">
    <w:name w:val="WW8Num4z0"/>
    <w:uiPriority w:val="99"/>
    <w:rsid w:val="00854E2F"/>
    <w:rPr>
      <w:rFonts w:ascii="Verdana" w:hAnsi="Verdana"/>
      <w:sz w:val="20"/>
    </w:rPr>
  </w:style>
  <w:style w:type="character" w:customStyle="1" w:styleId="WW8Num12z0">
    <w:name w:val="WW8Num12z0"/>
    <w:uiPriority w:val="99"/>
    <w:rsid w:val="00854E2F"/>
  </w:style>
  <w:style w:type="character" w:customStyle="1" w:styleId="WW8Num12z1">
    <w:name w:val="WW8Num12z1"/>
    <w:uiPriority w:val="99"/>
    <w:rsid w:val="00854E2F"/>
    <w:rPr>
      <w:color w:val="auto"/>
    </w:rPr>
  </w:style>
  <w:style w:type="character" w:customStyle="1" w:styleId="WW8Num13z0">
    <w:name w:val="WW8Num13z0"/>
    <w:uiPriority w:val="99"/>
    <w:rsid w:val="00854E2F"/>
  </w:style>
  <w:style w:type="character" w:customStyle="1" w:styleId="WW8Num13z1">
    <w:name w:val="WW8Num13z1"/>
    <w:uiPriority w:val="99"/>
    <w:rsid w:val="00854E2F"/>
    <w:rPr>
      <w:color w:val="auto"/>
    </w:rPr>
  </w:style>
  <w:style w:type="character" w:customStyle="1" w:styleId="WW8Num14z0">
    <w:name w:val="WW8Num14z0"/>
    <w:uiPriority w:val="99"/>
    <w:rsid w:val="00854E2F"/>
    <w:rPr>
      <w:rFonts w:ascii="Verdana" w:hAnsi="Verdana"/>
      <w:sz w:val="20"/>
    </w:rPr>
  </w:style>
  <w:style w:type="character" w:customStyle="1" w:styleId="WW8Num14z1">
    <w:name w:val="WW8Num14z1"/>
    <w:uiPriority w:val="99"/>
    <w:rsid w:val="00854E2F"/>
    <w:rPr>
      <w:color w:val="auto"/>
    </w:rPr>
  </w:style>
  <w:style w:type="character" w:customStyle="1" w:styleId="Absatz-Standardschriftart">
    <w:name w:val="Absatz-Standardschriftart"/>
    <w:uiPriority w:val="99"/>
    <w:rsid w:val="00854E2F"/>
  </w:style>
  <w:style w:type="character" w:customStyle="1" w:styleId="Domylnaczcionkaakapitu4">
    <w:name w:val="Domyślna czcionka akapitu4"/>
    <w:uiPriority w:val="99"/>
    <w:rsid w:val="00854E2F"/>
  </w:style>
  <w:style w:type="character" w:customStyle="1" w:styleId="WW8Num15z0">
    <w:name w:val="WW8Num15z0"/>
    <w:uiPriority w:val="99"/>
    <w:rsid w:val="00854E2F"/>
  </w:style>
  <w:style w:type="character" w:customStyle="1" w:styleId="WW8Num15z1">
    <w:name w:val="WW8Num15z1"/>
    <w:uiPriority w:val="99"/>
    <w:rsid w:val="00854E2F"/>
    <w:rPr>
      <w:color w:val="auto"/>
    </w:rPr>
  </w:style>
  <w:style w:type="character" w:customStyle="1" w:styleId="Domylnaczcionkaakapitu3">
    <w:name w:val="Domyślna czcionka akapitu3"/>
    <w:uiPriority w:val="99"/>
    <w:rsid w:val="00854E2F"/>
  </w:style>
  <w:style w:type="character" w:customStyle="1" w:styleId="WW8Num3z2">
    <w:name w:val="WW8Num3z2"/>
    <w:uiPriority w:val="99"/>
    <w:rsid w:val="00854E2F"/>
    <w:rPr>
      <w:rFonts w:ascii="Symbol" w:hAnsi="Symbol"/>
    </w:rPr>
  </w:style>
  <w:style w:type="character" w:customStyle="1" w:styleId="WW8Num4z1">
    <w:name w:val="WW8Num4z1"/>
    <w:uiPriority w:val="99"/>
    <w:rsid w:val="00854E2F"/>
    <w:rPr>
      <w:color w:val="auto"/>
    </w:rPr>
  </w:style>
  <w:style w:type="character" w:customStyle="1" w:styleId="WW8Num5z0">
    <w:name w:val="WW8Num5z0"/>
    <w:uiPriority w:val="99"/>
    <w:rsid w:val="00854E2F"/>
    <w:rPr>
      <w:rFonts w:ascii="Verdana" w:hAnsi="Verdana"/>
      <w:position w:val="0"/>
      <w:sz w:val="20"/>
      <w:vertAlign w:val="baseline"/>
    </w:rPr>
  </w:style>
  <w:style w:type="character" w:customStyle="1" w:styleId="WW8Num16z0">
    <w:name w:val="WW8Num16z0"/>
    <w:uiPriority w:val="99"/>
    <w:rsid w:val="00854E2F"/>
  </w:style>
  <w:style w:type="character" w:customStyle="1" w:styleId="WW8Num16z1">
    <w:name w:val="WW8Num16z1"/>
    <w:uiPriority w:val="99"/>
    <w:rsid w:val="00854E2F"/>
    <w:rPr>
      <w:color w:val="auto"/>
    </w:rPr>
  </w:style>
  <w:style w:type="character" w:customStyle="1" w:styleId="Domylnaczcionkaakapitu2">
    <w:name w:val="Domyślna czcionka akapitu2"/>
    <w:uiPriority w:val="99"/>
    <w:rsid w:val="00854E2F"/>
  </w:style>
  <w:style w:type="character" w:customStyle="1" w:styleId="WW8Num2z0">
    <w:name w:val="WW8Num2z0"/>
    <w:uiPriority w:val="99"/>
    <w:rsid w:val="00854E2F"/>
    <w:rPr>
      <w:rFonts w:ascii="Times New Roman" w:hAnsi="Times New Roman"/>
    </w:rPr>
  </w:style>
  <w:style w:type="character" w:customStyle="1" w:styleId="WW8Num2z5">
    <w:name w:val="WW8Num2z5"/>
    <w:uiPriority w:val="99"/>
    <w:rsid w:val="00854E2F"/>
    <w:rPr>
      <w:b/>
    </w:rPr>
  </w:style>
  <w:style w:type="character" w:customStyle="1" w:styleId="WW8Num4z2">
    <w:name w:val="WW8Num4z2"/>
    <w:uiPriority w:val="99"/>
    <w:rsid w:val="00854E2F"/>
    <w:rPr>
      <w:rFonts w:ascii="Symbol" w:hAnsi="Symbol"/>
    </w:rPr>
  </w:style>
  <w:style w:type="character" w:customStyle="1" w:styleId="WW8Num5z2">
    <w:name w:val="WW8Num5z2"/>
    <w:uiPriority w:val="99"/>
    <w:rsid w:val="00854E2F"/>
    <w:rPr>
      <w:rFonts w:ascii="Symbol" w:hAnsi="Symbol"/>
    </w:rPr>
  </w:style>
  <w:style w:type="character" w:customStyle="1" w:styleId="WW8Num6z0">
    <w:name w:val="WW8Num6z0"/>
    <w:uiPriority w:val="99"/>
    <w:rsid w:val="00854E2F"/>
  </w:style>
  <w:style w:type="character" w:customStyle="1" w:styleId="WW8Num6z1">
    <w:name w:val="WW8Num6z1"/>
    <w:uiPriority w:val="99"/>
    <w:rsid w:val="00854E2F"/>
    <w:rPr>
      <w:color w:val="auto"/>
    </w:rPr>
  </w:style>
  <w:style w:type="character" w:customStyle="1" w:styleId="WW8Num7z0">
    <w:name w:val="WW8Num7z0"/>
    <w:uiPriority w:val="99"/>
    <w:rsid w:val="00854E2F"/>
    <w:rPr>
      <w:rFonts w:ascii="Times New Roman" w:hAnsi="Times New Roman"/>
    </w:rPr>
  </w:style>
  <w:style w:type="character" w:customStyle="1" w:styleId="WW8Num8z0">
    <w:name w:val="WW8Num8z0"/>
    <w:uiPriority w:val="99"/>
    <w:rsid w:val="00854E2F"/>
    <w:rPr>
      <w:rFonts w:ascii="Times New Roman" w:hAnsi="Times New Roman"/>
      <w:sz w:val="24"/>
      <w:u w:val="none"/>
    </w:rPr>
  </w:style>
  <w:style w:type="character" w:customStyle="1" w:styleId="WW8Num10z0">
    <w:name w:val="WW8Num10z0"/>
    <w:uiPriority w:val="99"/>
    <w:rsid w:val="00854E2F"/>
    <w:rPr>
      <w:rFonts w:ascii="Verdana" w:hAnsi="Verdana"/>
      <w:position w:val="0"/>
      <w:sz w:val="20"/>
      <w:vertAlign w:val="baseline"/>
    </w:rPr>
  </w:style>
  <w:style w:type="character" w:customStyle="1" w:styleId="WW8Num19z0">
    <w:name w:val="WW8Num19z0"/>
    <w:uiPriority w:val="99"/>
    <w:rsid w:val="00854E2F"/>
    <w:rPr>
      <w:color w:val="auto"/>
    </w:rPr>
  </w:style>
  <w:style w:type="character" w:customStyle="1" w:styleId="WW8Num21z0">
    <w:name w:val="WW8Num21z0"/>
    <w:uiPriority w:val="99"/>
    <w:rsid w:val="00854E2F"/>
    <w:rPr>
      <w:rFonts w:ascii="Times New Roman" w:hAnsi="Times New Roman"/>
      <w:sz w:val="24"/>
    </w:rPr>
  </w:style>
  <w:style w:type="character" w:customStyle="1" w:styleId="WW8Num32z0">
    <w:name w:val="WW8Num32z0"/>
    <w:uiPriority w:val="99"/>
    <w:rsid w:val="00854E2F"/>
    <w:rPr>
      <w:rFonts w:ascii="Times New Roman" w:hAnsi="Times New Roman"/>
      <w:sz w:val="24"/>
      <w:u w:val="none"/>
    </w:rPr>
  </w:style>
  <w:style w:type="character" w:customStyle="1" w:styleId="WW8Num35z0">
    <w:name w:val="WW8Num35z0"/>
    <w:uiPriority w:val="99"/>
    <w:rsid w:val="00854E2F"/>
    <w:rPr>
      <w:rFonts w:ascii="Verdana" w:hAnsi="Verdana"/>
      <w:position w:val="0"/>
      <w:sz w:val="20"/>
      <w:vertAlign w:val="baseline"/>
    </w:rPr>
  </w:style>
  <w:style w:type="character" w:customStyle="1" w:styleId="WW8Num35z1">
    <w:name w:val="WW8Num35z1"/>
    <w:uiPriority w:val="99"/>
    <w:rsid w:val="00854E2F"/>
    <w:rPr>
      <w:position w:val="0"/>
      <w:sz w:val="20"/>
      <w:vertAlign w:val="baseline"/>
    </w:rPr>
  </w:style>
  <w:style w:type="character" w:customStyle="1" w:styleId="Domylnaczcionkaakapitu1">
    <w:name w:val="Domyślna czcionka akapitu1"/>
    <w:uiPriority w:val="99"/>
    <w:rsid w:val="00854E2F"/>
  </w:style>
  <w:style w:type="character" w:styleId="Numerstrony">
    <w:name w:val="page number"/>
    <w:basedOn w:val="Domylnaczcionkaakapitu1"/>
    <w:uiPriority w:val="99"/>
    <w:rsid w:val="00854E2F"/>
    <w:rPr>
      <w:rFonts w:cs="Times New Roman"/>
    </w:rPr>
  </w:style>
  <w:style w:type="character" w:customStyle="1" w:styleId="Znakinumeracji">
    <w:name w:val="Znaki numeracji"/>
    <w:uiPriority w:val="99"/>
    <w:rsid w:val="00854E2F"/>
  </w:style>
  <w:style w:type="paragraph" w:customStyle="1" w:styleId="Nagwek4">
    <w:name w:val="Nagłówek4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54E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854E2F"/>
    <w:pPr>
      <w:ind w:left="283" w:hanging="283"/>
    </w:pPr>
    <w:rPr>
      <w:rFonts w:ascii="Arial" w:hAnsi="Arial"/>
      <w:szCs w:val="20"/>
    </w:rPr>
  </w:style>
  <w:style w:type="paragraph" w:customStyle="1" w:styleId="Podpis4">
    <w:name w:val="Podpis4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54E2F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54E2F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54E2F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"/>
    <w:uiPriority w:val="99"/>
    <w:rsid w:val="00854E2F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854E2F"/>
    <w:pPr>
      <w:tabs>
        <w:tab w:val="center" w:pos="4536"/>
        <w:tab w:val="right" w:pos="9072"/>
      </w:tabs>
      <w:suppressAutoHyphens w:val="0"/>
    </w:pPr>
    <w:rPr>
      <w:bCs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4E2F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663E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854E2F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3663E"/>
    <w:rPr>
      <w:rFonts w:ascii="Cambria" w:hAnsi="Cambria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854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663E"/>
    <w:rPr>
      <w:rFonts w:cs="Times New Roman"/>
      <w:sz w:val="24"/>
      <w:szCs w:val="24"/>
      <w:lang w:eastAsia="ar-SA" w:bidi="ar-SA"/>
    </w:rPr>
  </w:style>
  <w:style w:type="paragraph" w:customStyle="1" w:styleId="Lista22">
    <w:name w:val="Lista 22"/>
    <w:basedOn w:val="Normalny"/>
    <w:uiPriority w:val="99"/>
    <w:rsid w:val="00854E2F"/>
    <w:pPr>
      <w:suppressAutoHyphens w:val="0"/>
      <w:ind w:left="566" w:hanging="283"/>
    </w:pPr>
  </w:style>
  <w:style w:type="paragraph" w:customStyle="1" w:styleId="Zawartoramki">
    <w:name w:val="Zawartość ramki"/>
    <w:basedOn w:val="Tekstpodstawowy"/>
    <w:uiPriority w:val="99"/>
    <w:rsid w:val="00854E2F"/>
  </w:style>
  <w:style w:type="character" w:styleId="Odwoaniedokomentarza">
    <w:name w:val="annotation reference"/>
    <w:basedOn w:val="Domylnaczcionkaakapitu"/>
    <w:uiPriority w:val="99"/>
    <w:semiHidden/>
    <w:rsid w:val="009073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73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07319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7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07319"/>
    <w:rPr>
      <w:rFonts w:cs="Times New Roman"/>
      <w:b/>
      <w:lang w:eastAsia="ar-SA" w:bidi="ar-SA"/>
    </w:rPr>
  </w:style>
  <w:style w:type="paragraph" w:styleId="Akapitzlist">
    <w:name w:val="List Paragraph"/>
    <w:basedOn w:val="Normalny"/>
    <w:uiPriority w:val="99"/>
    <w:qFormat/>
    <w:rsid w:val="00590D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04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9482-4D3C-4E02-BABF-13D90484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1467</Words>
  <Characters>9496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GDDKiA-O/OL-R2-F2-2815-07/10 Zadanie 1</vt:lpstr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GDDKiA-O/OL-R2-F2-2815-07/10 Zadanie 1</dc:title>
  <dc:creator>ckieliszczyk</dc:creator>
  <cp:lastModifiedBy>Podobas Łukasz</cp:lastModifiedBy>
  <cp:revision>5</cp:revision>
  <cp:lastPrinted>2017-02-03T13:05:00Z</cp:lastPrinted>
  <dcterms:created xsi:type="dcterms:W3CDTF">2024-03-08T06:40:00Z</dcterms:created>
  <dcterms:modified xsi:type="dcterms:W3CDTF">2026-02-10T08:15:00Z</dcterms:modified>
</cp:coreProperties>
</file>